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4FB86" w14:textId="33DB5FFB" w:rsidR="00BD6A3D" w:rsidRPr="00323172" w:rsidRDefault="00BD6A3D" w:rsidP="00323172">
      <w:pPr>
        <w:spacing w:after="16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75E23D49" w14:textId="77777777" w:rsidR="00BD6A3D" w:rsidRPr="00323172" w:rsidRDefault="00BD6A3D" w:rsidP="0032317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</w:p>
    <w:p w14:paraId="0356123C" w14:textId="77777777" w:rsidR="00BD6A3D" w:rsidRPr="00323172" w:rsidRDefault="00BD6A3D" w:rsidP="0032317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FF4D6EF" w14:textId="239C8304" w:rsidR="00BD6A3D" w:rsidRPr="00323172" w:rsidRDefault="002B640B" w:rsidP="000F6D23">
      <w:pPr>
        <w:spacing w:after="0"/>
        <w:ind w:left="5664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Wojewódzki Dom Kultury w Rzeszowie</w:t>
      </w:r>
      <w:r w:rsidR="000F6D23"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ul. Stefana Okrzei 7, 35-002 Rzeszów</w:t>
      </w:r>
    </w:p>
    <w:p w14:paraId="2EE659D4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5610ED09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626255FF" w14:textId="77777777" w:rsidR="00BD6A3D" w:rsidRPr="00323172" w:rsidRDefault="00BD6A3D" w:rsidP="00323172">
      <w:pPr>
        <w:spacing w:after="0"/>
        <w:ind w:right="5953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323172">
        <w:rPr>
          <w:rFonts w:asciiTheme="minorHAnsi" w:hAnsiTheme="minorHAnsi" w:cstheme="minorHAnsi"/>
          <w:i/>
        </w:rPr>
        <w:t>CEiDG</w:t>
      </w:r>
      <w:proofErr w:type="spellEnd"/>
      <w:r w:rsidRPr="00323172">
        <w:rPr>
          <w:rFonts w:asciiTheme="minorHAnsi" w:hAnsiTheme="minorHAnsi" w:cstheme="minorHAnsi"/>
          <w:i/>
        </w:rPr>
        <w:t>)</w:t>
      </w:r>
    </w:p>
    <w:p w14:paraId="718A0EC5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865946D" w14:textId="77777777" w:rsidR="00BD6A3D" w:rsidRPr="00323172" w:rsidRDefault="00BD6A3D" w:rsidP="00323172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4BFBF2FD" w14:textId="77777777" w:rsidR="00BD6A3D" w:rsidRPr="00323172" w:rsidRDefault="00BD6A3D" w:rsidP="00323172">
      <w:pPr>
        <w:spacing w:after="0"/>
        <w:ind w:right="5646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(imię, nazwisko, stanowisko/podstawa do reprezentacji)</w:t>
      </w:r>
    </w:p>
    <w:p w14:paraId="1BA5A223" w14:textId="77777777" w:rsidR="00BD6A3D" w:rsidRPr="00323172" w:rsidRDefault="00BD6A3D" w:rsidP="0032317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14:paraId="3C49E478" w14:textId="6AA60776" w:rsidR="00BD6A3D" w:rsidRPr="00323172" w:rsidRDefault="00BD6A3D" w:rsidP="00323172">
      <w:pPr>
        <w:pStyle w:val="Tytu"/>
        <w:rPr>
          <w:rFonts w:asciiTheme="minorHAnsi" w:hAnsiTheme="minorHAnsi" w:cstheme="minorHAnsi"/>
          <w:sz w:val="28"/>
          <w:szCs w:val="14"/>
        </w:rPr>
      </w:pPr>
      <w:bookmarkStart w:id="0" w:name="bookmark4"/>
      <w:r w:rsidRPr="00323172">
        <w:rPr>
          <w:rFonts w:asciiTheme="minorHAnsi" w:hAnsiTheme="minorHAnsi" w:cstheme="minorHAnsi"/>
          <w:sz w:val="28"/>
          <w:szCs w:val="14"/>
        </w:rPr>
        <w:t>OŚWIADCZENIE DOTYCZĄCE PRZESŁANEK WYKLUCZENIA Z POSTĘPOWANIA</w:t>
      </w:r>
      <w:bookmarkEnd w:id="0"/>
    </w:p>
    <w:p w14:paraId="79CE9B91" w14:textId="16E2B2CE" w:rsidR="00BD6A3D" w:rsidRPr="00323172" w:rsidRDefault="00BD6A3D" w:rsidP="00323172">
      <w:pPr>
        <w:pStyle w:val="Tytu"/>
        <w:rPr>
          <w:rFonts w:asciiTheme="minorHAnsi" w:hAnsiTheme="minorHAnsi" w:cstheme="minorHAnsi"/>
          <w:sz w:val="28"/>
          <w:szCs w:val="14"/>
        </w:rPr>
      </w:pPr>
      <w:r w:rsidRPr="00323172">
        <w:rPr>
          <w:rFonts w:asciiTheme="minorHAnsi" w:hAnsiTheme="minorHAnsi" w:cstheme="minorHAnsi"/>
          <w:sz w:val="28"/>
          <w:szCs w:val="14"/>
        </w:rPr>
        <w:t>składane na podstawie art. 125 ustawy z dnia 11 września 2019 r. Prawo zamówień publicznych (dalej jako „PZP”),</w:t>
      </w:r>
    </w:p>
    <w:p w14:paraId="063310ED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01D0253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w charakterze:</w:t>
      </w:r>
    </w:p>
    <w:p w14:paraId="23EF2D21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bCs/>
          <w:sz w:val="24"/>
          <w:szCs w:val="24"/>
        </w:rPr>
        <w:sym w:font="Wingdings 2" w:char="F0A3"/>
      </w:r>
      <w:r w:rsidRPr="003231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3172">
        <w:rPr>
          <w:rFonts w:asciiTheme="minorHAnsi" w:hAnsiTheme="minorHAnsi" w:cstheme="minorHAnsi"/>
          <w:b/>
          <w:sz w:val="24"/>
          <w:szCs w:val="24"/>
          <w:u w:val="single"/>
        </w:rPr>
        <w:t xml:space="preserve">Wykonawcy </w:t>
      </w:r>
    </w:p>
    <w:p w14:paraId="29A311F2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bCs/>
          <w:sz w:val="24"/>
          <w:szCs w:val="24"/>
        </w:rPr>
        <w:sym w:font="Wingdings 2" w:char="F0A3"/>
      </w:r>
      <w:r w:rsidRPr="003231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3172">
        <w:rPr>
          <w:rFonts w:asciiTheme="minorHAnsi" w:hAnsiTheme="minorHAnsi" w:cstheme="minorHAnsi"/>
          <w:b/>
          <w:sz w:val="24"/>
          <w:szCs w:val="24"/>
          <w:u w:val="single"/>
        </w:rPr>
        <w:t>Wykonawcy wspólnie ubiegającego się o zamówienie</w:t>
      </w:r>
    </w:p>
    <w:p w14:paraId="6FF44B46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bCs/>
          <w:sz w:val="24"/>
          <w:szCs w:val="24"/>
        </w:rPr>
        <w:sym w:font="Wingdings 2" w:char="F0A3"/>
      </w:r>
      <w:r w:rsidRPr="003231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3172">
        <w:rPr>
          <w:rFonts w:asciiTheme="minorHAnsi" w:hAnsiTheme="minorHAnsi" w:cstheme="minorHAnsi"/>
          <w:b/>
          <w:sz w:val="24"/>
          <w:szCs w:val="24"/>
          <w:u w:val="single"/>
        </w:rPr>
        <w:t>Podmiotu udostępniającego zasoby</w:t>
      </w:r>
    </w:p>
    <w:p w14:paraId="09F8BEE2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(zaznaczyć odpowiedni kwadrat)</w:t>
      </w:r>
    </w:p>
    <w:p w14:paraId="26BFA0B8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Cs/>
          <w:sz w:val="24"/>
          <w:szCs w:val="24"/>
        </w:rPr>
      </w:pPr>
    </w:p>
    <w:p w14:paraId="20858AA9" w14:textId="19E817A8" w:rsidR="00BD6A3D" w:rsidRPr="00323172" w:rsidRDefault="00BD6A3D" w:rsidP="0032317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57CE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90278">
        <w:rPr>
          <w:rFonts w:asciiTheme="minorHAnsi" w:hAnsiTheme="minorHAnsi" w:cstheme="minorHAnsi"/>
          <w:b/>
          <w:bCs/>
          <w:sz w:val="24"/>
          <w:szCs w:val="24"/>
        </w:rPr>
        <w:t xml:space="preserve">Sprzątanie budynku </w:t>
      </w:r>
      <w:r w:rsidR="002B640B">
        <w:rPr>
          <w:rFonts w:asciiTheme="minorHAnsi" w:hAnsiTheme="minorHAnsi" w:cstheme="minorHAnsi"/>
          <w:b/>
          <w:bCs/>
          <w:sz w:val="24"/>
          <w:szCs w:val="24"/>
        </w:rPr>
        <w:t xml:space="preserve">Podkarpackiego Centrum </w:t>
      </w:r>
      <w:r w:rsidR="002B640B" w:rsidRPr="00795383">
        <w:rPr>
          <w:rFonts w:asciiTheme="minorHAnsi" w:hAnsiTheme="minorHAnsi" w:cstheme="minorHAnsi"/>
          <w:b/>
          <w:bCs/>
          <w:sz w:val="24"/>
          <w:szCs w:val="24"/>
        </w:rPr>
        <w:t xml:space="preserve">Nauki (sprawa nr:  </w:t>
      </w:r>
      <w:r w:rsidR="00A90278">
        <w:rPr>
          <w:rFonts w:asciiTheme="minorHAnsi" w:hAnsiTheme="minorHAnsi" w:cstheme="minorHAnsi"/>
          <w:sz w:val="24"/>
          <w:szCs w:val="24"/>
        </w:rPr>
        <w:t>IV.261.14</w:t>
      </w:r>
      <w:bookmarkStart w:id="1" w:name="_GoBack"/>
      <w:bookmarkEnd w:id="1"/>
      <w:r w:rsidR="00795383" w:rsidRPr="00795383">
        <w:rPr>
          <w:rFonts w:asciiTheme="minorHAnsi" w:hAnsiTheme="minorHAnsi" w:cstheme="minorHAnsi"/>
          <w:sz w:val="24"/>
          <w:szCs w:val="24"/>
        </w:rPr>
        <w:t>.2025.MC</w:t>
      </w:r>
      <w:r w:rsidRPr="00795383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3E254ABD" w14:textId="12497DD6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prowadzonego przez</w:t>
      </w:r>
      <w:r w:rsidR="002B640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Wojewódzki Dom Kultury w Rzeszowie</w:t>
      </w:r>
      <w:r w:rsidRPr="00323172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r w:rsidRPr="00323172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37B10A3B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i/>
          <w:sz w:val="24"/>
          <w:szCs w:val="24"/>
        </w:rPr>
      </w:pPr>
    </w:p>
    <w:p w14:paraId="1DE23D8C" w14:textId="77777777" w:rsidR="00BD6A3D" w:rsidRPr="00323172" w:rsidRDefault="00BD6A3D" w:rsidP="0032317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 xml:space="preserve">OŚWIADCZENIA DOTYCZĄCE WYKLUCZENIA: </w:t>
      </w:r>
    </w:p>
    <w:p w14:paraId="0B5FDB9C" w14:textId="57F7A51B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oraz art. 109 ust. 1 pkt </w:t>
      </w:r>
      <w:r w:rsidR="002B640B">
        <w:rPr>
          <w:rFonts w:asciiTheme="minorHAnsi" w:hAnsiTheme="minorHAnsi" w:cstheme="minorHAnsi"/>
          <w:sz w:val="24"/>
          <w:szCs w:val="24"/>
        </w:rPr>
        <w:t xml:space="preserve">8 i pkt. </w:t>
      </w:r>
      <w:r w:rsidRPr="00323172">
        <w:rPr>
          <w:rFonts w:asciiTheme="minorHAnsi" w:hAnsiTheme="minorHAnsi" w:cstheme="minorHAnsi"/>
          <w:sz w:val="24"/>
          <w:szCs w:val="24"/>
        </w:rPr>
        <w:t>10 PZP</w:t>
      </w:r>
      <w:r w:rsidRPr="00323172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</w:t>
      </w:r>
    </w:p>
    <w:p w14:paraId="7778A88A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ALBO:</w:t>
      </w:r>
    </w:p>
    <w:p w14:paraId="3E07291D" w14:textId="3E5979D2" w:rsidR="00BD6A3D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323172">
        <w:rPr>
          <w:rFonts w:asciiTheme="minorHAnsi" w:hAnsiTheme="minorHAnsi" w:cstheme="minorHAnsi"/>
          <w:i/>
          <w:sz w:val="24"/>
          <w:szCs w:val="24"/>
        </w:rPr>
        <w:t>(</w:t>
      </w:r>
      <w:r w:rsidRPr="00323172">
        <w:rPr>
          <w:rFonts w:asciiTheme="minorHAnsi" w:hAnsiTheme="minorHAnsi" w:cstheme="minorHAnsi"/>
          <w:i/>
        </w:rPr>
        <w:t>podać mającą zastosowanie podstawę wykluczenia spośród wymienionych w</w:t>
      </w:r>
      <w:r w:rsidRPr="00323172">
        <w:rPr>
          <w:rFonts w:asciiTheme="minorHAnsi" w:eastAsia="Times New Roman" w:hAnsiTheme="minorHAnsi" w:cstheme="minorHAnsi"/>
          <w:bCs/>
          <w:i/>
          <w:iCs/>
          <w:lang w:eastAsia="ar-SA"/>
        </w:rPr>
        <w:t> </w:t>
      </w:r>
      <w:r w:rsidRPr="00323172">
        <w:rPr>
          <w:rFonts w:asciiTheme="minorHAnsi" w:hAnsiTheme="minorHAnsi" w:cstheme="minorHAnsi"/>
          <w:i/>
        </w:rPr>
        <w:t>art. 108 oraz art. 109 ust. 1 pkt 2- 4, 6, 8-10 PZP</w:t>
      </w:r>
      <w:r w:rsidRPr="00323172">
        <w:rPr>
          <w:rFonts w:asciiTheme="minorHAnsi" w:hAnsiTheme="minorHAnsi" w:cstheme="minorHAnsi"/>
          <w:i/>
          <w:sz w:val="24"/>
          <w:szCs w:val="24"/>
        </w:rPr>
        <w:t>).</w:t>
      </w:r>
      <w:r w:rsidRPr="00323172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PZP podjąłem następujące środki naprawcze: ………………………………………………………………………………………………………………………………………………………………………..................................</w:t>
      </w:r>
    </w:p>
    <w:p w14:paraId="09A34AF4" w14:textId="77777777" w:rsidR="00DC3583" w:rsidRPr="00DC3583" w:rsidRDefault="00DC3583" w:rsidP="0032317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3C11DBF" w14:textId="77777777" w:rsidR="00BD6A3D" w:rsidRPr="00323172" w:rsidRDefault="00BD6A3D" w:rsidP="0032317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29EE48F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2EFF4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15F2486" w14:textId="77777777" w:rsid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23172">
        <w:rPr>
          <w:rFonts w:asciiTheme="minorHAnsi" w:hAnsiTheme="minorHAnsi" w:cstheme="minorHAnsi"/>
          <w:i/>
        </w:rPr>
        <w:t xml:space="preserve">(miejscowość), </w:t>
      </w:r>
      <w:r w:rsidRPr="00323172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  <w:r w:rsidRPr="00323172">
        <w:rPr>
          <w:rFonts w:asciiTheme="minorHAnsi" w:hAnsiTheme="minorHAnsi" w:cstheme="minorHAnsi"/>
          <w:sz w:val="24"/>
          <w:szCs w:val="24"/>
        </w:rPr>
        <w:tab/>
      </w:r>
    </w:p>
    <w:p w14:paraId="0FAC51B7" w14:textId="212B3363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</w:p>
    <w:p w14:paraId="60C78683" w14:textId="77777777" w:rsidR="00BD6A3D" w:rsidRPr="00323172" w:rsidRDefault="00BD6A3D" w:rsidP="00323172">
      <w:pPr>
        <w:keepNext/>
        <w:tabs>
          <w:tab w:val="num" w:pos="0"/>
        </w:tabs>
        <w:spacing w:after="0"/>
        <w:ind w:left="5368"/>
        <w:outlineLvl w:val="0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(kwalifikowany podpis elektroniczny</w:t>
      </w:r>
    </w:p>
    <w:p w14:paraId="61802FCC" w14:textId="77777777" w:rsidR="00BD6A3D" w:rsidRPr="00323172" w:rsidRDefault="00BD6A3D" w:rsidP="00323172">
      <w:pPr>
        <w:keepNext/>
        <w:tabs>
          <w:tab w:val="num" w:pos="0"/>
        </w:tabs>
        <w:spacing w:after="0"/>
        <w:ind w:left="5368"/>
        <w:outlineLvl w:val="0"/>
        <w:rPr>
          <w:rFonts w:asciiTheme="minorHAnsi" w:hAnsiTheme="minorHAnsi" w:cstheme="minorHAnsi"/>
        </w:rPr>
      </w:pPr>
      <w:r w:rsidRPr="00323172">
        <w:rPr>
          <w:rFonts w:asciiTheme="minorHAnsi" w:hAnsiTheme="minorHAnsi" w:cstheme="minorHAnsi"/>
          <w:i/>
        </w:rPr>
        <w:t>lub podpis zaufany lub podpis osobisty)</w:t>
      </w:r>
    </w:p>
    <w:p w14:paraId="748A0F2C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BD6A3D" w:rsidRPr="00323172" w:rsidSect="00597EE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B9BA2" w14:textId="77777777" w:rsidR="0088449D" w:rsidRDefault="0088449D" w:rsidP="00D9143F">
      <w:pPr>
        <w:spacing w:after="0" w:line="240" w:lineRule="auto"/>
      </w:pPr>
      <w:r>
        <w:separator/>
      </w:r>
    </w:p>
  </w:endnote>
  <w:endnote w:type="continuationSeparator" w:id="0">
    <w:p w14:paraId="643D17B8" w14:textId="77777777" w:rsidR="0088449D" w:rsidRDefault="0088449D" w:rsidP="00D9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9953C" w14:textId="2A234341" w:rsidR="00D7211C" w:rsidRDefault="00D7211C">
    <w:pPr>
      <w:pStyle w:val="Stopka"/>
      <w:jc w:val="right"/>
      <w:rPr>
        <w:rFonts w:ascii="Garamond" w:hAnsi="Garamond"/>
        <w:b/>
        <w:bCs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A90278">
      <w:rPr>
        <w:rFonts w:ascii="Garamond" w:hAnsi="Garamond"/>
        <w:b/>
        <w:bCs/>
        <w:noProof/>
        <w:sz w:val="16"/>
        <w:szCs w:val="16"/>
      </w:rPr>
      <w:t>2</w:t>
    </w:r>
    <w:r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A90278">
      <w:rPr>
        <w:rFonts w:ascii="Garamond" w:hAnsi="Garamond"/>
        <w:b/>
        <w:bCs/>
        <w:noProof/>
        <w:sz w:val="16"/>
        <w:szCs w:val="16"/>
      </w:rPr>
      <w:t>2</w:t>
    </w:r>
    <w:r w:rsidRPr="00D9143F">
      <w:rPr>
        <w:rFonts w:ascii="Garamond" w:hAnsi="Garamond"/>
        <w:b/>
        <w:bCs/>
        <w:sz w:val="16"/>
        <w:szCs w:val="16"/>
      </w:rPr>
      <w:fldChar w:fldCharType="end"/>
    </w:r>
  </w:p>
  <w:p w14:paraId="0475D816" w14:textId="66CDFC16" w:rsidR="00323172" w:rsidRDefault="00323172" w:rsidP="00323172">
    <w:pPr>
      <w:pStyle w:val="Stopka"/>
    </w:pPr>
    <w:r>
      <w:t xml:space="preserve">Dokument dostosowany do standardów </w:t>
    </w:r>
    <w:r w:rsidRPr="00D359DB">
      <w:t>W</w:t>
    </w:r>
    <w:r>
      <w:t>CA</w:t>
    </w:r>
    <w:r w:rsidRPr="00D359DB">
      <w:t>G</w:t>
    </w:r>
    <w:r>
      <w:t xml:space="preserve"> </w:t>
    </w:r>
  </w:p>
  <w:p w14:paraId="5148979D" w14:textId="77777777" w:rsidR="000F6D23" w:rsidRPr="00C15A47" w:rsidRDefault="000F6D23" w:rsidP="000F6D23">
    <w:pPr>
      <w:pStyle w:val="Stopka"/>
      <w:jc w:val="right"/>
      <w:rPr>
        <w:rFonts w:ascii="Garamond" w:hAnsi="Garamond"/>
        <w:sz w:val="8"/>
        <w:szCs w:val="16"/>
      </w:rPr>
    </w:pPr>
    <w:r w:rsidRPr="00C15A47">
      <w:rPr>
        <w:sz w:val="14"/>
      </w:rPr>
      <w:t> Projekt współfinansowany ze środków Unii Europejskiej w ramach Europejskiego Funduszu Społecznego Plus </w:t>
    </w:r>
  </w:p>
  <w:p w14:paraId="074CD1D4" w14:textId="77777777" w:rsidR="000F6D23" w:rsidRDefault="000F6D23" w:rsidP="00323172">
    <w:pPr>
      <w:pStyle w:val="Stopka"/>
    </w:pPr>
  </w:p>
  <w:p w14:paraId="3D7D215E" w14:textId="77777777" w:rsidR="00323172" w:rsidRPr="00D9143F" w:rsidRDefault="00323172">
    <w:pPr>
      <w:pStyle w:val="Stopka"/>
      <w:jc w:val="right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54040" w14:textId="77777777" w:rsidR="0088449D" w:rsidRDefault="0088449D" w:rsidP="00D9143F">
      <w:pPr>
        <w:spacing w:after="0" w:line="240" w:lineRule="auto"/>
      </w:pPr>
      <w:r>
        <w:separator/>
      </w:r>
    </w:p>
  </w:footnote>
  <w:footnote w:type="continuationSeparator" w:id="0">
    <w:p w14:paraId="583E467A" w14:textId="77777777" w:rsidR="0088449D" w:rsidRDefault="0088449D" w:rsidP="00D91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bCs/>
        <w:i w:val="0"/>
        <w:sz w:val="20"/>
        <w:szCs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Garamond"/>
        <w:b w:val="0"/>
        <w:color w:val="000000"/>
        <w:sz w:val="20"/>
        <w:szCs w:val="20"/>
      </w:rPr>
    </w:lvl>
  </w:abstractNum>
  <w:abstractNum w:abstractNumId="3" w15:restartNumberingAfterBreak="0">
    <w:nsid w:val="00000009"/>
    <w:multiLevelType w:val="singleLevel"/>
    <w:tmpl w:val="95FA0BF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i w:val="0"/>
        <w:sz w:val="20"/>
        <w:szCs w:val="20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b w:val="0"/>
        <w:sz w:val="20"/>
        <w:szCs w:val="20"/>
      </w:rPr>
    </w:lvl>
  </w:abstractNum>
  <w:abstractNum w:abstractNumId="5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17"/>
    <w:multiLevelType w:val="multilevel"/>
    <w:tmpl w:val="AA4CB714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Garamond" w:hAnsi="Garamond" w:cs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Garamond"/>
        <w:b w:val="0"/>
        <w:bCs/>
        <w:iCs/>
        <w:sz w:val="20"/>
        <w:szCs w:val="20"/>
      </w:rPr>
    </w:lvl>
  </w:abstractNum>
  <w:abstractNum w:abstractNumId="8" w15:restartNumberingAfterBreak="0">
    <w:nsid w:val="01D030E9"/>
    <w:multiLevelType w:val="multilevel"/>
    <w:tmpl w:val="CB120F30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1ED12BF"/>
    <w:multiLevelType w:val="multilevel"/>
    <w:tmpl w:val="3D16DB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5A94D6B"/>
    <w:multiLevelType w:val="multilevel"/>
    <w:tmpl w:val="6B7E35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7234E3"/>
    <w:multiLevelType w:val="hybridMultilevel"/>
    <w:tmpl w:val="D406939A"/>
    <w:lvl w:ilvl="0" w:tplc="EE8CF876">
      <w:start w:val="1"/>
      <w:numFmt w:val="decimal"/>
      <w:lvlText w:val="%1."/>
      <w:lvlJc w:val="left"/>
      <w:pPr>
        <w:ind w:left="360" w:hanging="360"/>
      </w:pPr>
      <w:rPr>
        <w:rFonts w:ascii="Garamond" w:eastAsia="Calibri" w:hAnsi="Garamond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031EE4"/>
    <w:multiLevelType w:val="multilevel"/>
    <w:tmpl w:val="8D1CE104"/>
    <w:lvl w:ilvl="0">
      <w:start w:val="12"/>
      <w:numFmt w:val="decimal"/>
      <w:lvlText w:val="%1."/>
      <w:lvlJc w:val="left"/>
      <w:pPr>
        <w:ind w:left="405" w:hanging="405"/>
      </w:pPr>
      <w:rPr>
        <w:rFonts w:eastAsia="Calibri" w:hint="default"/>
        <w:b w:val="0"/>
      </w:rPr>
    </w:lvl>
    <w:lvl w:ilvl="1">
      <w:start w:val="1"/>
      <w:numFmt w:val="decimal"/>
      <w:lvlText w:val="%1.%2."/>
      <w:lvlJc w:val="left"/>
      <w:pPr>
        <w:ind w:left="1077" w:hanging="405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eastAsia="Calibri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511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816" w:hanging="1440"/>
      </w:pPr>
      <w:rPr>
        <w:rFonts w:eastAsia="Calibri" w:hint="default"/>
        <w:b w:val="0"/>
      </w:rPr>
    </w:lvl>
  </w:abstractNum>
  <w:abstractNum w:abstractNumId="14" w15:restartNumberingAfterBreak="0">
    <w:nsid w:val="1311366D"/>
    <w:multiLevelType w:val="hybridMultilevel"/>
    <w:tmpl w:val="E1C8545C"/>
    <w:lvl w:ilvl="0" w:tplc="E70E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2B5968"/>
    <w:multiLevelType w:val="multilevel"/>
    <w:tmpl w:val="FC76C74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DC0707"/>
    <w:multiLevelType w:val="hybridMultilevel"/>
    <w:tmpl w:val="DE26F90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 w15:restartNumberingAfterBreak="0">
    <w:nsid w:val="218401AF"/>
    <w:multiLevelType w:val="multilevel"/>
    <w:tmpl w:val="1CA2C9CC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20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7346E"/>
    <w:multiLevelType w:val="hybridMultilevel"/>
    <w:tmpl w:val="DD161B7C"/>
    <w:lvl w:ilvl="0" w:tplc="7EE0CB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63E92CC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0D4CF8"/>
    <w:multiLevelType w:val="multilevel"/>
    <w:tmpl w:val="2AD6BC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1F53B4B"/>
    <w:multiLevelType w:val="hybridMultilevel"/>
    <w:tmpl w:val="57141C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9356C4B"/>
    <w:multiLevelType w:val="hybridMultilevel"/>
    <w:tmpl w:val="510A7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04482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071DF"/>
    <w:multiLevelType w:val="multilevel"/>
    <w:tmpl w:val="C6263B8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8F3A66"/>
    <w:multiLevelType w:val="multilevel"/>
    <w:tmpl w:val="E5DCDFB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poziomELO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4D370F0D"/>
    <w:multiLevelType w:val="multilevel"/>
    <w:tmpl w:val="D256C9B6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60" w:hanging="405"/>
      </w:pPr>
      <w:rPr>
        <w:rFonts w:hint="default"/>
        <w:b w:val="0"/>
        <w:sz w:val="20"/>
        <w:u w:val="none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ascii="Garamond" w:eastAsia="Times New Roman" w:hAnsi="Garamond" w:cs="Garamond"/>
        <w:u w:val="none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  <w:u w:val="none"/>
      </w:rPr>
    </w:lvl>
  </w:abstractNum>
  <w:abstractNum w:abstractNumId="28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F484F4B"/>
    <w:multiLevelType w:val="hybridMultilevel"/>
    <w:tmpl w:val="1338C654"/>
    <w:lvl w:ilvl="0" w:tplc="419C6B6C">
      <w:start w:val="1"/>
      <w:numFmt w:val="decimal"/>
      <w:lvlText w:val="%1)"/>
      <w:lvlJc w:val="left"/>
      <w:pPr>
        <w:ind w:left="786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FD4269"/>
    <w:multiLevelType w:val="multilevel"/>
    <w:tmpl w:val="694E3826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3D4073"/>
    <w:multiLevelType w:val="multilevel"/>
    <w:tmpl w:val="026AF7B4"/>
    <w:lvl w:ilvl="0">
      <w:start w:val="8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FA737C"/>
    <w:multiLevelType w:val="hybridMultilevel"/>
    <w:tmpl w:val="6BCCE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116216"/>
    <w:multiLevelType w:val="multilevel"/>
    <w:tmpl w:val="6F9C368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DF7276"/>
    <w:multiLevelType w:val="hybridMultilevel"/>
    <w:tmpl w:val="5BEAAD6C"/>
    <w:lvl w:ilvl="0" w:tplc="36F6D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DF836F8"/>
    <w:multiLevelType w:val="multilevel"/>
    <w:tmpl w:val="30D6F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FCB3FFA"/>
    <w:multiLevelType w:val="multilevel"/>
    <w:tmpl w:val="40FC63A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25B7834"/>
    <w:multiLevelType w:val="hybridMultilevel"/>
    <w:tmpl w:val="E5323A44"/>
    <w:lvl w:ilvl="0" w:tplc="C9E28938">
      <w:start w:val="1"/>
      <w:numFmt w:val="decimal"/>
      <w:lvlText w:val="%1."/>
      <w:lvlJc w:val="left"/>
      <w:pPr>
        <w:ind w:left="360" w:hanging="360"/>
      </w:pPr>
      <w:rPr>
        <w:rFonts w:ascii="Garamond" w:hAnsi="Garamond" w:cstheme="minorHAnsi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672188"/>
    <w:multiLevelType w:val="hybridMultilevel"/>
    <w:tmpl w:val="02EC7E38"/>
    <w:lvl w:ilvl="0" w:tplc="B2D8B51C">
      <w:start w:val="1"/>
      <w:numFmt w:val="lowerLetter"/>
      <w:lvlText w:val="%1)"/>
      <w:lvlJc w:val="left"/>
      <w:pPr>
        <w:ind w:left="177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79517F4"/>
    <w:multiLevelType w:val="hybridMultilevel"/>
    <w:tmpl w:val="CB1A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FB76F0"/>
    <w:multiLevelType w:val="hybridMultilevel"/>
    <w:tmpl w:val="6144F0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B9F03C9"/>
    <w:multiLevelType w:val="multilevel"/>
    <w:tmpl w:val="4F62EF7A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5" w15:restartNumberingAfterBreak="0">
    <w:nsid w:val="6FB40DE7"/>
    <w:multiLevelType w:val="hybridMultilevel"/>
    <w:tmpl w:val="8FCE609A"/>
    <w:lvl w:ilvl="0" w:tplc="51CA0236">
      <w:start w:val="1"/>
      <w:numFmt w:val="lowerLetter"/>
      <w:lvlText w:val="%1)"/>
      <w:lvlJc w:val="left"/>
      <w:pPr>
        <w:ind w:left="177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167BC"/>
    <w:multiLevelType w:val="hybridMultilevel"/>
    <w:tmpl w:val="C766070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8" w15:restartNumberingAfterBreak="0">
    <w:nsid w:val="71E07DDC"/>
    <w:multiLevelType w:val="multilevel"/>
    <w:tmpl w:val="7EE815A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4E95A41"/>
    <w:multiLevelType w:val="multilevel"/>
    <w:tmpl w:val="7F64A62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  <w:b w:val="0"/>
        <w:bCs/>
        <w:color w:val="auto"/>
        <w:sz w:val="18"/>
        <w:szCs w:val="16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 w:val="0"/>
        <w:bCs/>
        <w:sz w:val="18"/>
        <w:szCs w:val="16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0" w15:restartNumberingAfterBreak="0">
    <w:nsid w:val="75D6774B"/>
    <w:multiLevelType w:val="hybridMultilevel"/>
    <w:tmpl w:val="73BC96B0"/>
    <w:lvl w:ilvl="0" w:tplc="184C833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286181"/>
    <w:multiLevelType w:val="multilevel"/>
    <w:tmpl w:val="89B44D4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8E421E6"/>
    <w:multiLevelType w:val="hybridMultilevel"/>
    <w:tmpl w:val="BB2888AA"/>
    <w:lvl w:ilvl="0" w:tplc="539CE0D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C0A714F"/>
    <w:multiLevelType w:val="hybridMultilevel"/>
    <w:tmpl w:val="85322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8721AF"/>
    <w:multiLevelType w:val="multilevel"/>
    <w:tmpl w:val="BB08C2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3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28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50"/>
  </w:num>
  <w:num w:numId="11">
    <w:abstractNumId w:val="12"/>
  </w:num>
  <w:num w:numId="12">
    <w:abstractNumId w:val="4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4"/>
  </w:num>
  <w:num w:numId="16">
    <w:abstractNumId w:val="35"/>
  </w:num>
  <w:num w:numId="17">
    <w:abstractNumId w:val="19"/>
  </w:num>
  <w:num w:numId="18">
    <w:abstractNumId w:val="42"/>
  </w:num>
  <w:num w:numId="19">
    <w:abstractNumId w:val="29"/>
  </w:num>
  <w:num w:numId="20">
    <w:abstractNumId w:val="38"/>
  </w:num>
  <w:num w:numId="21">
    <w:abstractNumId w:val="46"/>
  </w:num>
  <w:num w:numId="22">
    <w:abstractNumId w:val="32"/>
  </w:num>
  <w:num w:numId="23">
    <w:abstractNumId w:val="27"/>
  </w:num>
  <w:num w:numId="24">
    <w:abstractNumId w:val="30"/>
  </w:num>
  <w:num w:numId="25">
    <w:abstractNumId w:val="47"/>
  </w:num>
  <w:num w:numId="26">
    <w:abstractNumId w:val="24"/>
  </w:num>
  <w:num w:numId="27">
    <w:abstractNumId w:val="20"/>
  </w:num>
  <w:num w:numId="28">
    <w:abstractNumId w:val="9"/>
  </w:num>
  <w:num w:numId="29">
    <w:abstractNumId w:val="43"/>
  </w:num>
  <w:num w:numId="30">
    <w:abstractNumId w:val="22"/>
  </w:num>
  <w:num w:numId="31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1"/>
  </w:num>
  <w:num w:numId="36">
    <w:abstractNumId w:val="15"/>
  </w:num>
  <w:num w:numId="37">
    <w:abstractNumId w:val="25"/>
  </w:num>
  <w:num w:numId="38">
    <w:abstractNumId w:val="49"/>
  </w:num>
  <w:num w:numId="39">
    <w:abstractNumId w:val="21"/>
  </w:num>
  <w:num w:numId="40">
    <w:abstractNumId w:val="34"/>
  </w:num>
  <w:num w:numId="41">
    <w:abstractNumId w:val="18"/>
  </w:num>
  <w:num w:numId="42">
    <w:abstractNumId w:val="37"/>
  </w:num>
  <w:num w:numId="43">
    <w:abstractNumId w:val="8"/>
  </w:num>
  <w:num w:numId="44">
    <w:abstractNumId w:val="17"/>
  </w:num>
  <w:num w:numId="45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</w:num>
  <w:num w:numId="49">
    <w:abstractNumId w:val="45"/>
  </w:num>
  <w:num w:numId="50">
    <w:abstractNumId w:val="39"/>
  </w:num>
  <w:num w:numId="51">
    <w:abstractNumId w:val="36"/>
  </w:num>
  <w:num w:numId="52">
    <w:abstractNumId w:val="54"/>
    <w:lvlOverride w:ilvl="0">
      <w:lvl w:ilvl="0">
        <w:numFmt w:val="decimal"/>
        <w:lvlText w:val="%1."/>
        <w:lvlJc w:val="left"/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35"/>
    <w:rsid w:val="00001581"/>
    <w:rsid w:val="00002206"/>
    <w:rsid w:val="00002721"/>
    <w:rsid w:val="000032D9"/>
    <w:rsid w:val="00003A2C"/>
    <w:rsid w:val="00003B23"/>
    <w:rsid w:val="00004A1D"/>
    <w:rsid w:val="00006229"/>
    <w:rsid w:val="000078B9"/>
    <w:rsid w:val="000079F9"/>
    <w:rsid w:val="00012503"/>
    <w:rsid w:val="00012BE6"/>
    <w:rsid w:val="00013D2A"/>
    <w:rsid w:val="00015849"/>
    <w:rsid w:val="00015A86"/>
    <w:rsid w:val="00017230"/>
    <w:rsid w:val="0001744E"/>
    <w:rsid w:val="0002482C"/>
    <w:rsid w:val="00024844"/>
    <w:rsid w:val="00025B79"/>
    <w:rsid w:val="00026FE2"/>
    <w:rsid w:val="000308F7"/>
    <w:rsid w:val="00031B30"/>
    <w:rsid w:val="00031EB7"/>
    <w:rsid w:val="00033E91"/>
    <w:rsid w:val="00036635"/>
    <w:rsid w:val="00040209"/>
    <w:rsid w:val="000407EA"/>
    <w:rsid w:val="00042681"/>
    <w:rsid w:val="000427D2"/>
    <w:rsid w:val="00042EBF"/>
    <w:rsid w:val="00044B1A"/>
    <w:rsid w:val="00044EFE"/>
    <w:rsid w:val="0004525D"/>
    <w:rsid w:val="00046406"/>
    <w:rsid w:val="000465F4"/>
    <w:rsid w:val="00046F7F"/>
    <w:rsid w:val="00050675"/>
    <w:rsid w:val="000532B1"/>
    <w:rsid w:val="0005554B"/>
    <w:rsid w:val="00055991"/>
    <w:rsid w:val="00056BFE"/>
    <w:rsid w:val="0006332F"/>
    <w:rsid w:val="00064ACF"/>
    <w:rsid w:val="00065792"/>
    <w:rsid w:val="00067415"/>
    <w:rsid w:val="000674C2"/>
    <w:rsid w:val="00070F8C"/>
    <w:rsid w:val="00071C6D"/>
    <w:rsid w:val="00071D14"/>
    <w:rsid w:val="00072A8D"/>
    <w:rsid w:val="00077280"/>
    <w:rsid w:val="0008031C"/>
    <w:rsid w:val="00080D65"/>
    <w:rsid w:val="00081854"/>
    <w:rsid w:val="00081B96"/>
    <w:rsid w:val="000826DD"/>
    <w:rsid w:val="00082B26"/>
    <w:rsid w:val="00082B4D"/>
    <w:rsid w:val="00082D35"/>
    <w:rsid w:val="000832D5"/>
    <w:rsid w:val="00083A63"/>
    <w:rsid w:val="00086B37"/>
    <w:rsid w:val="00090F45"/>
    <w:rsid w:val="00092206"/>
    <w:rsid w:val="0009323D"/>
    <w:rsid w:val="00093D2F"/>
    <w:rsid w:val="00094AAF"/>
    <w:rsid w:val="0009534C"/>
    <w:rsid w:val="00095B6B"/>
    <w:rsid w:val="00096709"/>
    <w:rsid w:val="000A115B"/>
    <w:rsid w:val="000A12C0"/>
    <w:rsid w:val="000A154C"/>
    <w:rsid w:val="000A38F3"/>
    <w:rsid w:val="000A5092"/>
    <w:rsid w:val="000A583E"/>
    <w:rsid w:val="000B0057"/>
    <w:rsid w:val="000B014B"/>
    <w:rsid w:val="000B17D9"/>
    <w:rsid w:val="000B1BAF"/>
    <w:rsid w:val="000B2F54"/>
    <w:rsid w:val="000B3CA0"/>
    <w:rsid w:val="000B5170"/>
    <w:rsid w:val="000B54A0"/>
    <w:rsid w:val="000B586A"/>
    <w:rsid w:val="000B6E1F"/>
    <w:rsid w:val="000C1548"/>
    <w:rsid w:val="000C2E4F"/>
    <w:rsid w:val="000C4695"/>
    <w:rsid w:val="000C5DFF"/>
    <w:rsid w:val="000C691B"/>
    <w:rsid w:val="000C752A"/>
    <w:rsid w:val="000C7B18"/>
    <w:rsid w:val="000D032D"/>
    <w:rsid w:val="000D0EA3"/>
    <w:rsid w:val="000D15B8"/>
    <w:rsid w:val="000D3A17"/>
    <w:rsid w:val="000D3F27"/>
    <w:rsid w:val="000D730C"/>
    <w:rsid w:val="000D78AA"/>
    <w:rsid w:val="000E1211"/>
    <w:rsid w:val="000E1593"/>
    <w:rsid w:val="000E2D59"/>
    <w:rsid w:val="000E2F40"/>
    <w:rsid w:val="000E498A"/>
    <w:rsid w:val="000E6496"/>
    <w:rsid w:val="000E7A25"/>
    <w:rsid w:val="000F0355"/>
    <w:rsid w:val="000F05C8"/>
    <w:rsid w:val="000F1D52"/>
    <w:rsid w:val="000F2AA2"/>
    <w:rsid w:val="000F3097"/>
    <w:rsid w:val="000F3E34"/>
    <w:rsid w:val="000F4933"/>
    <w:rsid w:val="000F4E86"/>
    <w:rsid w:val="000F57F4"/>
    <w:rsid w:val="000F6D23"/>
    <w:rsid w:val="000F6F9E"/>
    <w:rsid w:val="00100236"/>
    <w:rsid w:val="0010050B"/>
    <w:rsid w:val="00101E72"/>
    <w:rsid w:val="001023DF"/>
    <w:rsid w:val="00102AE6"/>
    <w:rsid w:val="0010318E"/>
    <w:rsid w:val="00103B9F"/>
    <w:rsid w:val="00104626"/>
    <w:rsid w:val="0010482D"/>
    <w:rsid w:val="001048BC"/>
    <w:rsid w:val="00104C33"/>
    <w:rsid w:val="001055B9"/>
    <w:rsid w:val="00106F19"/>
    <w:rsid w:val="00107B48"/>
    <w:rsid w:val="00111369"/>
    <w:rsid w:val="001117CA"/>
    <w:rsid w:val="00112A87"/>
    <w:rsid w:val="001130B3"/>
    <w:rsid w:val="0011374A"/>
    <w:rsid w:val="00114C7D"/>
    <w:rsid w:val="00114E44"/>
    <w:rsid w:val="001150F2"/>
    <w:rsid w:val="001173E2"/>
    <w:rsid w:val="00120712"/>
    <w:rsid w:val="001208E8"/>
    <w:rsid w:val="00121BA4"/>
    <w:rsid w:val="00121C6A"/>
    <w:rsid w:val="00122FDF"/>
    <w:rsid w:val="0012316B"/>
    <w:rsid w:val="001233E4"/>
    <w:rsid w:val="001243D3"/>
    <w:rsid w:val="00124A6F"/>
    <w:rsid w:val="00124E0D"/>
    <w:rsid w:val="00124FE3"/>
    <w:rsid w:val="001254D2"/>
    <w:rsid w:val="00125612"/>
    <w:rsid w:val="0013229D"/>
    <w:rsid w:val="00132F7D"/>
    <w:rsid w:val="001342C4"/>
    <w:rsid w:val="0013613D"/>
    <w:rsid w:val="001403BF"/>
    <w:rsid w:val="001406DD"/>
    <w:rsid w:val="0014185C"/>
    <w:rsid w:val="001418CC"/>
    <w:rsid w:val="00142AC1"/>
    <w:rsid w:val="00144B9F"/>
    <w:rsid w:val="00145776"/>
    <w:rsid w:val="001460D8"/>
    <w:rsid w:val="00146A63"/>
    <w:rsid w:val="00146E92"/>
    <w:rsid w:val="00146EAA"/>
    <w:rsid w:val="00146F33"/>
    <w:rsid w:val="0014738D"/>
    <w:rsid w:val="00147C10"/>
    <w:rsid w:val="00147CCF"/>
    <w:rsid w:val="00147F17"/>
    <w:rsid w:val="00150270"/>
    <w:rsid w:val="00150803"/>
    <w:rsid w:val="001518D8"/>
    <w:rsid w:val="00152160"/>
    <w:rsid w:val="001521A4"/>
    <w:rsid w:val="00152D25"/>
    <w:rsid w:val="00152DF4"/>
    <w:rsid w:val="00154284"/>
    <w:rsid w:val="00154655"/>
    <w:rsid w:val="00155357"/>
    <w:rsid w:val="00155D35"/>
    <w:rsid w:val="00155D7E"/>
    <w:rsid w:val="00156CE9"/>
    <w:rsid w:val="00156D9F"/>
    <w:rsid w:val="001611D1"/>
    <w:rsid w:val="001616C1"/>
    <w:rsid w:val="001624CD"/>
    <w:rsid w:val="0016250C"/>
    <w:rsid w:val="00163757"/>
    <w:rsid w:val="00165086"/>
    <w:rsid w:val="00165C8E"/>
    <w:rsid w:val="00165D0F"/>
    <w:rsid w:val="001664F0"/>
    <w:rsid w:val="00166792"/>
    <w:rsid w:val="0016746C"/>
    <w:rsid w:val="001677A5"/>
    <w:rsid w:val="00167C14"/>
    <w:rsid w:val="00167D61"/>
    <w:rsid w:val="00167E61"/>
    <w:rsid w:val="001702EA"/>
    <w:rsid w:val="0017037D"/>
    <w:rsid w:val="00170DF5"/>
    <w:rsid w:val="00171DD7"/>
    <w:rsid w:val="00171DDB"/>
    <w:rsid w:val="00174304"/>
    <w:rsid w:val="00174472"/>
    <w:rsid w:val="001749AB"/>
    <w:rsid w:val="001753ED"/>
    <w:rsid w:val="00175536"/>
    <w:rsid w:val="00175D77"/>
    <w:rsid w:val="001779B6"/>
    <w:rsid w:val="0018030D"/>
    <w:rsid w:val="0018035E"/>
    <w:rsid w:val="00182F25"/>
    <w:rsid w:val="00183F1B"/>
    <w:rsid w:val="00186CE1"/>
    <w:rsid w:val="00187088"/>
    <w:rsid w:val="00187A2F"/>
    <w:rsid w:val="00190022"/>
    <w:rsid w:val="00192FA7"/>
    <w:rsid w:val="00193FF2"/>
    <w:rsid w:val="0019578B"/>
    <w:rsid w:val="00197609"/>
    <w:rsid w:val="001A1B50"/>
    <w:rsid w:val="001A2021"/>
    <w:rsid w:val="001A20D7"/>
    <w:rsid w:val="001B143D"/>
    <w:rsid w:val="001B15C1"/>
    <w:rsid w:val="001B3B70"/>
    <w:rsid w:val="001B474E"/>
    <w:rsid w:val="001B531A"/>
    <w:rsid w:val="001B551C"/>
    <w:rsid w:val="001B5FEC"/>
    <w:rsid w:val="001C01FF"/>
    <w:rsid w:val="001C1707"/>
    <w:rsid w:val="001C2C9F"/>
    <w:rsid w:val="001C3987"/>
    <w:rsid w:val="001C55AC"/>
    <w:rsid w:val="001C56FD"/>
    <w:rsid w:val="001C6B3F"/>
    <w:rsid w:val="001C72EC"/>
    <w:rsid w:val="001D3887"/>
    <w:rsid w:val="001D3AE4"/>
    <w:rsid w:val="001D4994"/>
    <w:rsid w:val="001D7D8B"/>
    <w:rsid w:val="001E203B"/>
    <w:rsid w:val="001E25A4"/>
    <w:rsid w:val="001E26DD"/>
    <w:rsid w:val="001E3EB3"/>
    <w:rsid w:val="001E3FAE"/>
    <w:rsid w:val="001E5BAC"/>
    <w:rsid w:val="001E613E"/>
    <w:rsid w:val="001E6533"/>
    <w:rsid w:val="001E76E8"/>
    <w:rsid w:val="001F0272"/>
    <w:rsid w:val="001F07A0"/>
    <w:rsid w:val="001F1550"/>
    <w:rsid w:val="001F25BC"/>
    <w:rsid w:val="001F40B7"/>
    <w:rsid w:val="001F450C"/>
    <w:rsid w:val="001F4730"/>
    <w:rsid w:val="001F50F8"/>
    <w:rsid w:val="001F6EBF"/>
    <w:rsid w:val="00200078"/>
    <w:rsid w:val="002003D4"/>
    <w:rsid w:val="002011CE"/>
    <w:rsid w:val="0020345B"/>
    <w:rsid w:val="00203D59"/>
    <w:rsid w:val="00204BF4"/>
    <w:rsid w:val="00204D09"/>
    <w:rsid w:val="002061E2"/>
    <w:rsid w:val="00206C02"/>
    <w:rsid w:val="002078AC"/>
    <w:rsid w:val="00207DCE"/>
    <w:rsid w:val="00212528"/>
    <w:rsid w:val="00214E22"/>
    <w:rsid w:val="00214EDC"/>
    <w:rsid w:val="002168A5"/>
    <w:rsid w:val="00217CBC"/>
    <w:rsid w:val="00222320"/>
    <w:rsid w:val="00223286"/>
    <w:rsid w:val="002246B4"/>
    <w:rsid w:val="00224A2D"/>
    <w:rsid w:val="00225A77"/>
    <w:rsid w:val="002271AB"/>
    <w:rsid w:val="00227718"/>
    <w:rsid w:val="00227E13"/>
    <w:rsid w:val="00233800"/>
    <w:rsid w:val="00234AD4"/>
    <w:rsid w:val="0023533B"/>
    <w:rsid w:val="00235463"/>
    <w:rsid w:val="00235F31"/>
    <w:rsid w:val="002365EC"/>
    <w:rsid w:val="00240F5B"/>
    <w:rsid w:val="00241BC0"/>
    <w:rsid w:val="00243F10"/>
    <w:rsid w:val="002477E3"/>
    <w:rsid w:val="00247896"/>
    <w:rsid w:val="002501F1"/>
    <w:rsid w:val="00250B4B"/>
    <w:rsid w:val="00251593"/>
    <w:rsid w:val="00251D95"/>
    <w:rsid w:val="0025325C"/>
    <w:rsid w:val="00255F88"/>
    <w:rsid w:val="00257756"/>
    <w:rsid w:val="00257CEC"/>
    <w:rsid w:val="00261AD3"/>
    <w:rsid w:val="00263CBD"/>
    <w:rsid w:val="002675C7"/>
    <w:rsid w:val="00270D95"/>
    <w:rsid w:val="002728C8"/>
    <w:rsid w:val="0027419A"/>
    <w:rsid w:val="00274B76"/>
    <w:rsid w:val="00275DA7"/>
    <w:rsid w:val="00276054"/>
    <w:rsid w:val="0027695B"/>
    <w:rsid w:val="0027711E"/>
    <w:rsid w:val="002774D7"/>
    <w:rsid w:val="00277864"/>
    <w:rsid w:val="00277FCF"/>
    <w:rsid w:val="0028055F"/>
    <w:rsid w:val="00283943"/>
    <w:rsid w:val="00283D35"/>
    <w:rsid w:val="002857C5"/>
    <w:rsid w:val="002858D2"/>
    <w:rsid w:val="00286349"/>
    <w:rsid w:val="00287949"/>
    <w:rsid w:val="00292D29"/>
    <w:rsid w:val="00293317"/>
    <w:rsid w:val="00293CB4"/>
    <w:rsid w:val="00293DC1"/>
    <w:rsid w:val="002974AE"/>
    <w:rsid w:val="002A2203"/>
    <w:rsid w:val="002A2C10"/>
    <w:rsid w:val="002A488E"/>
    <w:rsid w:val="002A6D00"/>
    <w:rsid w:val="002A6F0B"/>
    <w:rsid w:val="002B16AE"/>
    <w:rsid w:val="002B1A83"/>
    <w:rsid w:val="002B1EB0"/>
    <w:rsid w:val="002B4F3C"/>
    <w:rsid w:val="002B50B7"/>
    <w:rsid w:val="002B522D"/>
    <w:rsid w:val="002B533F"/>
    <w:rsid w:val="002B640B"/>
    <w:rsid w:val="002B7B52"/>
    <w:rsid w:val="002C01A7"/>
    <w:rsid w:val="002C04BC"/>
    <w:rsid w:val="002C122A"/>
    <w:rsid w:val="002C13F2"/>
    <w:rsid w:val="002C2B3E"/>
    <w:rsid w:val="002C42A9"/>
    <w:rsid w:val="002C4A07"/>
    <w:rsid w:val="002C64A6"/>
    <w:rsid w:val="002C719B"/>
    <w:rsid w:val="002D152F"/>
    <w:rsid w:val="002D56D3"/>
    <w:rsid w:val="002D6040"/>
    <w:rsid w:val="002E404F"/>
    <w:rsid w:val="002E4504"/>
    <w:rsid w:val="002E4AFB"/>
    <w:rsid w:val="002E6403"/>
    <w:rsid w:val="002E6641"/>
    <w:rsid w:val="002E6D6C"/>
    <w:rsid w:val="002E7F9F"/>
    <w:rsid w:val="002F0097"/>
    <w:rsid w:val="002F0B71"/>
    <w:rsid w:val="002F2380"/>
    <w:rsid w:val="002F2B29"/>
    <w:rsid w:val="002F2D1D"/>
    <w:rsid w:val="002F312D"/>
    <w:rsid w:val="002F42B8"/>
    <w:rsid w:val="002F4700"/>
    <w:rsid w:val="002F477A"/>
    <w:rsid w:val="002F4E1F"/>
    <w:rsid w:val="002F5EF4"/>
    <w:rsid w:val="002F6AF8"/>
    <w:rsid w:val="002F6CAD"/>
    <w:rsid w:val="002F7E39"/>
    <w:rsid w:val="003003AE"/>
    <w:rsid w:val="00300866"/>
    <w:rsid w:val="00300D4E"/>
    <w:rsid w:val="00301A60"/>
    <w:rsid w:val="00301AB4"/>
    <w:rsid w:val="00305965"/>
    <w:rsid w:val="00306B73"/>
    <w:rsid w:val="003077AE"/>
    <w:rsid w:val="00310278"/>
    <w:rsid w:val="003104AD"/>
    <w:rsid w:val="003128F7"/>
    <w:rsid w:val="00313382"/>
    <w:rsid w:val="0031742E"/>
    <w:rsid w:val="00317513"/>
    <w:rsid w:val="0031773E"/>
    <w:rsid w:val="00317A90"/>
    <w:rsid w:val="003208EC"/>
    <w:rsid w:val="003212AF"/>
    <w:rsid w:val="003221C7"/>
    <w:rsid w:val="00322E92"/>
    <w:rsid w:val="00323172"/>
    <w:rsid w:val="003248CA"/>
    <w:rsid w:val="00325090"/>
    <w:rsid w:val="00326A47"/>
    <w:rsid w:val="00327195"/>
    <w:rsid w:val="00327F4D"/>
    <w:rsid w:val="003328B3"/>
    <w:rsid w:val="00332D8E"/>
    <w:rsid w:val="003332C7"/>
    <w:rsid w:val="00333FD2"/>
    <w:rsid w:val="00334BE7"/>
    <w:rsid w:val="00337226"/>
    <w:rsid w:val="003409C6"/>
    <w:rsid w:val="00342D13"/>
    <w:rsid w:val="00343088"/>
    <w:rsid w:val="003444B8"/>
    <w:rsid w:val="00346104"/>
    <w:rsid w:val="003462F0"/>
    <w:rsid w:val="003472EE"/>
    <w:rsid w:val="003475CE"/>
    <w:rsid w:val="003501C0"/>
    <w:rsid w:val="00350DD6"/>
    <w:rsid w:val="003529C5"/>
    <w:rsid w:val="00353D9A"/>
    <w:rsid w:val="00354A0D"/>
    <w:rsid w:val="003570D0"/>
    <w:rsid w:val="003576A6"/>
    <w:rsid w:val="0036057E"/>
    <w:rsid w:val="003613E9"/>
    <w:rsid w:val="0036278A"/>
    <w:rsid w:val="00362FB1"/>
    <w:rsid w:val="003633E5"/>
    <w:rsid w:val="003639F2"/>
    <w:rsid w:val="00363F6A"/>
    <w:rsid w:val="00364631"/>
    <w:rsid w:val="00364761"/>
    <w:rsid w:val="00364BD1"/>
    <w:rsid w:val="003664D9"/>
    <w:rsid w:val="003674F7"/>
    <w:rsid w:val="00367CDD"/>
    <w:rsid w:val="0037036C"/>
    <w:rsid w:val="00370FAE"/>
    <w:rsid w:val="00372A23"/>
    <w:rsid w:val="00372F78"/>
    <w:rsid w:val="00373328"/>
    <w:rsid w:val="0037379C"/>
    <w:rsid w:val="003744BD"/>
    <w:rsid w:val="00374747"/>
    <w:rsid w:val="00375C4E"/>
    <w:rsid w:val="00375C7A"/>
    <w:rsid w:val="00376132"/>
    <w:rsid w:val="00377493"/>
    <w:rsid w:val="003775F9"/>
    <w:rsid w:val="00381D6C"/>
    <w:rsid w:val="00381DA1"/>
    <w:rsid w:val="00382209"/>
    <w:rsid w:val="0038230A"/>
    <w:rsid w:val="003832C0"/>
    <w:rsid w:val="00383A2B"/>
    <w:rsid w:val="003848B7"/>
    <w:rsid w:val="003867A3"/>
    <w:rsid w:val="00386F69"/>
    <w:rsid w:val="00387A83"/>
    <w:rsid w:val="0039395F"/>
    <w:rsid w:val="003950CA"/>
    <w:rsid w:val="00396A4D"/>
    <w:rsid w:val="00396D69"/>
    <w:rsid w:val="003977F0"/>
    <w:rsid w:val="003A18D4"/>
    <w:rsid w:val="003A24B0"/>
    <w:rsid w:val="003A40E4"/>
    <w:rsid w:val="003A4ED8"/>
    <w:rsid w:val="003A5082"/>
    <w:rsid w:val="003A50D8"/>
    <w:rsid w:val="003A6D23"/>
    <w:rsid w:val="003A75D1"/>
    <w:rsid w:val="003A779D"/>
    <w:rsid w:val="003B01B3"/>
    <w:rsid w:val="003B1055"/>
    <w:rsid w:val="003B1721"/>
    <w:rsid w:val="003B23E2"/>
    <w:rsid w:val="003B34A2"/>
    <w:rsid w:val="003B3863"/>
    <w:rsid w:val="003B4670"/>
    <w:rsid w:val="003B57BC"/>
    <w:rsid w:val="003B69F5"/>
    <w:rsid w:val="003C10B0"/>
    <w:rsid w:val="003C1ED7"/>
    <w:rsid w:val="003C2D92"/>
    <w:rsid w:val="003C3063"/>
    <w:rsid w:val="003C3758"/>
    <w:rsid w:val="003C45C8"/>
    <w:rsid w:val="003C7242"/>
    <w:rsid w:val="003D0713"/>
    <w:rsid w:val="003D1BA2"/>
    <w:rsid w:val="003D28CE"/>
    <w:rsid w:val="003D2C4D"/>
    <w:rsid w:val="003D3324"/>
    <w:rsid w:val="003D3B0B"/>
    <w:rsid w:val="003D7794"/>
    <w:rsid w:val="003E3976"/>
    <w:rsid w:val="003E410C"/>
    <w:rsid w:val="003E4BE1"/>
    <w:rsid w:val="003E505C"/>
    <w:rsid w:val="003F1836"/>
    <w:rsid w:val="003F4307"/>
    <w:rsid w:val="003F56E8"/>
    <w:rsid w:val="003F7A9D"/>
    <w:rsid w:val="004001D3"/>
    <w:rsid w:val="00401875"/>
    <w:rsid w:val="00402341"/>
    <w:rsid w:val="0040543B"/>
    <w:rsid w:val="00406DD2"/>
    <w:rsid w:val="00414092"/>
    <w:rsid w:val="00414892"/>
    <w:rsid w:val="0041565B"/>
    <w:rsid w:val="004168CF"/>
    <w:rsid w:val="004172F7"/>
    <w:rsid w:val="00417E57"/>
    <w:rsid w:val="004214E0"/>
    <w:rsid w:val="00421AFF"/>
    <w:rsid w:val="00423F7D"/>
    <w:rsid w:val="00424B8E"/>
    <w:rsid w:val="00425456"/>
    <w:rsid w:val="00425658"/>
    <w:rsid w:val="00425C9A"/>
    <w:rsid w:val="00425D25"/>
    <w:rsid w:val="004261D8"/>
    <w:rsid w:val="00427C26"/>
    <w:rsid w:val="0043067B"/>
    <w:rsid w:val="004335BB"/>
    <w:rsid w:val="0043416C"/>
    <w:rsid w:val="0043418E"/>
    <w:rsid w:val="00435C41"/>
    <w:rsid w:val="00441434"/>
    <w:rsid w:val="00441B77"/>
    <w:rsid w:val="00442D3B"/>
    <w:rsid w:val="00442E11"/>
    <w:rsid w:val="00442FBC"/>
    <w:rsid w:val="0044315D"/>
    <w:rsid w:val="004445CB"/>
    <w:rsid w:val="00444698"/>
    <w:rsid w:val="00444F8D"/>
    <w:rsid w:val="00445D57"/>
    <w:rsid w:val="00446570"/>
    <w:rsid w:val="004506FC"/>
    <w:rsid w:val="004516BD"/>
    <w:rsid w:val="0045187A"/>
    <w:rsid w:val="004539BF"/>
    <w:rsid w:val="00455161"/>
    <w:rsid w:val="0045532E"/>
    <w:rsid w:val="00456FB9"/>
    <w:rsid w:val="00460260"/>
    <w:rsid w:val="00460E2B"/>
    <w:rsid w:val="00460F40"/>
    <w:rsid w:val="00464692"/>
    <w:rsid w:val="0046622C"/>
    <w:rsid w:val="00466F77"/>
    <w:rsid w:val="004709DD"/>
    <w:rsid w:val="00471E6B"/>
    <w:rsid w:val="00472360"/>
    <w:rsid w:val="00474B86"/>
    <w:rsid w:val="00474C65"/>
    <w:rsid w:val="004762C3"/>
    <w:rsid w:val="00476854"/>
    <w:rsid w:val="004774C1"/>
    <w:rsid w:val="00477586"/>
    <w:rsid w:val="00480B36"/>
    <w:rsid w:val="00481A5E"/>
    <w:rsid w:val="004861E6"/>
    <w:rsid w:val="00486420"/>
    <w:rsid w:val="0048659A"/>
    <w:rsid w:val="004871BE"/>
    <w:rsid w:val="00491073"/>
    <w:rsid w:val="0049128F"/>
    <w:rsid w:val="00492F60"/>
    <w:rsid w:val="00493FE9"/>
    <w:rsid w:val="00494D6E"/>
    <w:rsid w:val="00494F90"/>
    <w:rsid w:val="0049724F"/>
    <w:rsid w:val="00497DD6"/>
    <w:rsid w:val="004A21EE"/>
    <w:rsid w:val="004A2501"/>
    <w:rsid w:val="004A2C6B"/>
    <w:rsid w:val="004A50F4"/>
    <w:rsid w:val="004A77AD"/>
    <w:rsid w:val="004A7A8C"/>
    <w:rsid w:val="004A7D2D"/>
    <w:rsid w:val="004B2041"/>
    <w:rsid w:val="004B267F"/>
    <w:rsid w:val="004B27E1"/>
    <w:rsid w:val="004B3AD9"/>
    <w:rsid w:val="004B4BC1"/>
    <w:rsid w:val="004B6FC7"/>
    <w:rsid w:val="004C1E73"/>
    <w:rsid w:val="004C2758"/>
    <w:rsid w:val="004C529D"/>
    <w:rsid w:val="004C5FDE"/>
    <w:rsid w:val="004C6723"/>
    <w:rsid w:val="004C7C99"/>
    <w:rsid w:val="004C7CCF"/>
    <w:rsid w:val="004D0214"/>
    <w:rsid w:val="004D0DE8"/>
    <w:rsid w:val="004D0FC8"/>
    <w:rsid w:val="004D1AB1"/>
    <w:rsid w:val="004D23BA"/>
    <w:rsid w:val="004D5092"/>
    <w:rsid w:val="004D53C3"/>
    <w:rsid w:val="004D5A13"/>
    <w:rsid w:val="004D5B04"/>
    <w:rsid w:val="004D6E8B"/>
    <w:rsid w:val="004D709E"/>
    <w:rsid w:val="004E0491"/>
    <w:rsid w:val="004E129E"/>
    <w:rsid w:val="004E30BE"/>
    <w:rsid w:val="004E3526"/>
    <w:rsid w:val="004E6E30"/>
    <w:rsid w:val="004F029A"/>
    <w:rsid w:val="004F19F8"/>
    <w:rsid w:val="004F39F5"/>
    <w:rsid w:val="004F3F26"/>
    <w:rsid w:val="004F413A"/>
    <w:rsid w:val="00500A39"/>
    <w:rsid w:val="00501624"/>
    <w:rsid w:val="00501F20"/>
    <w:rsid w:val="00502359"/>
    <w:rsid w:val="00502515"/>
    <w:rsid w:val="00502ED1"/>
    <w:rsid w:val="0050547A"/>
    <w:rsid w:val="005064D2"/>
    <w:rsid w:val="005065B5"/>
    <w:rsid w:val="005069DE"/>
    <w:rsid w:val="00507F07"/>
    <w:rsid w:val="0051063D"/>
    <w:rsid w:val="00510EB9"/>
    <w:rsid w:val="00511AC1"/>
    <w:rsid w:val="005125C7"/>
    <w:rsid w:val="00513AAA"/>
    <w:rsid w:val="00515385"/>
    <w:rsid w:val="00516A33"/>
    <w:rsid w:val="00516E97"/>
    <w:rsid w:val="005177E6"/>
    <w:rsid w:val="00517B67"/>
    <w:rsid w:val="00520853"/>
    <w:rsid w:val="00522366"/>
    <w:rsid w:val="00523D54"/>
    <w:rsid w:val="005246D5"/>
    <w:rsid w:val="00526C3D"/>
    <w:rsid w:val="0053016A"/>
    <w:rsid w:val="00531B6C"/>
    <w:rsid w:val="0053290F"/>
    <w:rsid w:val="00536C17"/>
    <w:rsid w:val="0053794A"/>
    <w:rsid w:val="00540539"/>
    <w:rsid w:val="005434A1"/>
    <w:rsid w:val="0054350B"/>
    <w:rsid w:val="0054513A"/>
    <w:rsid w:val="00547824"/>
    <w:rsid w:val="005478E4"/>
    <w:rsid w:val="00547D59"/>
    <w:rsid w:val="005502BA"/>
    <w:rsid w:val="00552683"/>
    <w:rsid w:val="00552CBB"/>
    <w:rsid w:val="00552E00"/>
    <w:rsid w:val="00553440"/>
    <w:rsid w:val="005534F5"/>
    <w:rsid w:val="005539E8"/>
    <w:rsid w:val="00553F79"/>
    <w:rsid w:val="005551E8"/>
    <w:rsid w:val="005555C1"/>
    <w:rsid w:val="0055684A"/>
    <w:rsid w:val="0055798E"/>
    <w:rsid w:val="00557C0A"/>
    <w:rsid w:val="00560750"/>
    <w:rsid w:val="005623B6"/>
    <w:rsid w:val="00562D83"/>
    <w:rsid w:val="005631C6"/>
    <w:rsid w:val="00564B5C"/>
    <w:rsid w:val="00571B44"/>
    <w:rsid w:val="0057335C"/>
    <w:rsid w:val="00576392"/>
    <w:rsid w:val="00577FC0"/>
    <w:rsid w:val="005822F9"/>
    <w:rsid w:val="00582CC7"/>
    <w:rsid w:val="005844CB"/>
    <w:rsid w:val="005867AF"/>
    <w:rsid w:val="0058734F"/>
    <w:rsid w:val="00587784"/>
    <w:rsid w:val="00587B4C"/>
    <w:rsid w:val="0059034B"/>
    <w:rsid w:val="00590900"/>
    <w:rsid w:val="00592FA8"/>
    <w:rsid w:val="005935AC"/>
    <w:rsid w:val="00593C6B"/>
    <w:rsid w:val="00596033"/>
    <w:rsid w:val="00596BFD"/>
    <w:rsid w:val="00597EE1"/>
    <w:rsid w:val="005A23D8"/>
    <w:rsid w:val="005A287A"/>
    <w:rsid w:val="005A3372"/>
    <w:rsid w:val="005A3DF8"/>
    <w:rsid w:val="005A5FB3"/>
    <w:rsid w:val="005A671C"/>
    <w:rsid w:val="005A67F7"/>
    <w:rsid w:val="005A6F81"/>
    <w:rsid w:val="005B014C"/>
    <w:rsid w:val="005B210B"/>
    <w:rsid w:val="005B3E20"/>
    <w:rsid w:val="005B5718"/>
    <w:rsid w:val="005B6A37"/>
    <w:rsid w:val="005B74AF"/>
    <w:rsid w:val="005C3147"/>
    <w:rsid w:val="005C3D78"/>
    <w:rsid w:val="005C3E22"/>
    <w:rsid w:val="005C4026"/>
    <w:rsid w:val="005C4398"/>
    <w:rsid w:val="005C549D"/>
    <w:rsid w:val="005C57DB"/>
    <w:rsid w:val="005C5F25"/>
    <w:rsid w:val="005C669E"/>
    <w:rsid w:val="005C6E55"/>
    <w:rsid w:val="005C7485"/>
    <w:rsid w:val="005D02FC"/>
    <w:rsid w:val="005D06A9"/>
    <w:rsid w:val="005D2290"/>
    <w:rsid w:val="005D2B24"/>
    <w:rsid w:val="005D5A13"/>
    <w:rsid w:val="005D5F13"/>
    <w:rsid w:val="005D6640"/>
    <w:rsid w:val="005D73D2"/>
    <w:rsid w:val="005E07F7"/>
    <w:rsid w:val="005E1172"/>
    <w:rsid w:val="005E27DA"/>
    <w:rsid w:val="005E35DC"/>
    <w:rsid w:val="005E3F67"/>
    <w:rsid w:val="005E6271"/>
    <w:rsid w:val="005F107C"/>
    <w:rsid w:val="005F15EC"/>
    <w:rsid w:val="005F1E11"/>
    <w:rsid w:val="005F29B2"/>
    <w:rsid w:val="005F46F1"/>
    <w:rsid w:val="005F5869"/>
    <w:rsid w:val="005F5A70"/>
    <w:rsid w:val="005F6145"/>
    <w:rsid w:val="005F6EC0"/>
    <w:rsid w:val="005F767D"/>
    <w:rsid w:val="006014F9"/>
    <w:rsid w:val="00601E56"/>
    <w:rsid w:val="00602D2B"/>
    <w:rsid w:val="00605760"/>
    <w:rsid w:val="0060624F"/>
    <w:rsid w:val="0060769D"/>
    <w:rsid w:val="00611367"/>
    <w:rsid w:val="00613427"/>
    <w:rsid w:val="00613CA5"/>
    <w:rsid w:val="00621515"/>
    <w:rsid w:val="006222D6"/>
    <w:rsid w:val="00623A33"/>
    <w:rsid w:val="006241C4"/>
    <w:rsid w:val="00624408"/>
    <w:rsid w:val="00624735"/>
    <w:rsid w:val="00625B83"/>
    <w:rsid w:val="00630ADB"/>
    <w:rsid w:val="00631E7D"/>
    <w:rsid w:val="0063361F"/>
    <w:rsid w:val="00633843"/>
    <w:rsid w:val="0063430C"/>
    <w:rsid w:val="00635071"/>
    <w:rsid w:val="006357B3"/>
    <w:rsid w:val="00637935"/>
    <w:rsid w:val="00637E73"/>
    <w:rsid w:val="00640290"/>
    <w:rsid w:val="0064111B"/>
    <w:rsid w:val="006423CD"/>
    <w:rsid w:val="0064465D"/>
    <w:rsid w:val="00644DCB"/>
    <w:rsid w:val="00646E9A"/>
    <w:rsid w:val="006473CF"/>
    <w:rsid w:val="00650032"/>
    <w:rsid w:val="00650E1D"/>
    <w:rsid w:val="00650E73"/>
    <w:rsid w:val="006517AB"/>
    <w:rsid w:val="00654099"/>
    <w:rsid w:val="006549AE"/>
    <w:rsid w:val="00655329"/>
    <w:rsid w:val="00656E1E"/>
    <w:rsid w:val="00657357"/>
    <w:rsid w:val="00661DDB"/>
    <w:rsid w:val="00661EE1"/>
    <w:rsid w:val="00663260"/>
    <w:rsid w:val="0066343C"/>
    <w:rsid w:val="006637C9"/>
    <w:rsid w:val="00664CFB"/>
    <w:rsid w:val="0066551D"/>
    <w:rsid w:val="00667C6B"/>
    <w:rsid w:val="006700D5"/>
    <w:rsid w:val="0067086B"/>
    <w:rsid w:val="006708A0"/>
    <w:rsid w:val="00670962"/>
    <w:rsid w:val="00671092"/>
    <w:rsid w:val="0067112C"/>
    <w:rsid w:val="00671983"/>
    <w:rsid w:val="006755BD"/>
    <w:rsid w:val="00675A3B"/>
    <w:rsid w:val="00675FE9"/>
    <w:rsid w:val="006769E9"/>
    <w:rsid w:val="00676DC4"/>
    <w:rsid w:val="0068167D"/>
    <w:rsid w:val="0068320E"/>
    <w:rsid w:val="00683B29"/>
    <w:rsid w:val="00685FA9"/>
    <w:rsid w:val="00686B0A"/>
    <w:rsid w:val="00686C16"/>
    <w:rsid w:val="00686DA5"/>
    <w:rsid w:val="00687645"/>
    <w:rsid w:val="00690220"/>
    <w:rsid w:val="006912E0"/>
    <w:rsid w:val="0069261F"/>
    <w:rsid w:val="006A30CC"/>
    <w:rsid w:val="006A3766"/>
    <w:rsid w:val="006A3DC4"/>
    <w:rsid w:val="006A423F"/>
    <w:rsid w:val="006A47CF"/>
    <w:rsid w:val="006A4CBA"/>
    <w:rsid w:val="006A637E"/>
    <w:rsid w:val="006A670A"/>
    <w:rsid w:val="006A6BB2"/>
    <w:rsid w:val="006A7457"/>
    <w:rsid w:val="006B2679"/>
    <w:rsid w:val="006B3B25"/>
    <w:rsid w:val="006B4459"/>
    <w:rsid w:val="006C109B"/>
    <w:rsid w:val="006C25C3"/>
    <w:rsid w:val="006C2D64"/>
    <w:rsid w:val="006C3A46"/>
    <w:rsid w:val="006C417D"/>
    <w:rsid w:val="006C5763"/>
    <w:rsid w:val="006C5D0C"/>
    <w:rsid w:val="006C693C"/>
    <w:rsid w:val="006C6A2F"/>
    <w:rsid w:val="006C6D9F"/>
    <w:rsid w:val="006D018A"/>
    <w:rsid w:val="006D272E"/>
    <w:rsid w:val="006D3D39"/>
    <w:rsid w:val="006D57AC"/>
    <w:rsid w:val="006D5BE0"/>
    <w:rsid w:val="006D5DB3"/>
    <w:rsid w:val="006D60A0"/>
    <w:rsid w:val="006D60B8"/>
    <w:rsid w:val="006D6D08"/>
    <w:rsid w:val="006E064A"/>
    <w:rsid w:val="006E0C27"/>
    <w:rsid w:val="006E2D4E"/>
    <w:rsid w:val="006E6820"/>
    <w:rsid w:val="006F0B3A"/>
    <w:rsid w:val="006F0C2E"/>
    <w:rsid w:val="006F14CC"/>
    <w:rsid w:val="006F154E"/>
    <w:rsid w:val="006F15F9"/>
    <w:rsid w:val="006F1D08"/>
    <w:rsid w:val="006F1F0B"/>
    <w:rsid w:val="006F3975"/>
    <w:rsid w:val="006F3E0D"/>
    <w:rsid w:val="006F485D"/>
    <w:rsid w:val="006F5432"/>
    <w:rsid w:val="006F5C16"/>
    <w:rsid w:val="006F6DBB"/>
    <w:rsid w:val="00701551"/>
    <w:rsid w:val="00704034"/>
    <w:rsid w:val="0070434F"/>
    <w:rsid w:val="007062E5"/>
    <w:rsid w:val="00711228"/>
    <w:rsid w:val="007112A0"/>
    <w:rsid w:val="00713CB9"/>
    <w:rsid w:val="00714D68"/>
    <w:rsid w:val="007153E1"/>
    <w:rsid w:val="00717F21"/>
    <w:rsid w:val="007232FB"/>
    <w:rsid w:val="00723FC2"/>
    <w:rsid w:val="00725A5F"/>
    <w:rsid w:val="00727185"/>
    <w:rsid w:val="00727D89"/>
    <w:rsid w:val="00730EB4"/>
    <w:rsid w:val="0073403F"/>
    <w:rsid w:val="007347E1"/>
    <w:rsid w:val="00734E73"/>
    <w:rsid w:val="007371A0"/>
    <w:rsid w:val="0073767E"/>
    <w:rsid w:val="00741529"/>
    <w:rsid w:val="00741CE1"/>
    <w:rsid w:val="0074444B"/>
    <w:rsid w:val="0074503C"/>
    <w:rsid w:val="00753BA8"/>
    <w:rsid w:val="00754A55"/>
    <w:rsid w:val="00755531"/>
    <w:rsid w:val="00755D76"/>
    <w:rsid w:val="00756012"/>
    <w:rsid w:val="00761BD9"/>
    <w:rsid w:val="00761E19"/>
    <w:rsid w:val="007634FE"/>
    <w:rsid w:val="007639D1"/>
    <w:rsid w:val="00764575"/>
    <w:rsid w:val="007650DD"/>
    <w:rsid w:val="007656F2"/>
    <w:rsid w:val="0076601A"/>
    <w:rsid w:val="00766B83"/>
    <w:rsid w:val="0076789C"/>
    <w:rsid w:val="00770724"/>
    <w:rsid w:val="00772980"/>
    <w:rsid w:val="00774FED"/>
    <w:rsid w:val="007762BA"/>
    <w:rsid w:val="00780D21"/>
    <w:rsid w:val="00782596"/>
    <w:rsid w:val="007840D4"/>
    <w:rsid w:val="007844AE"/>
    <w:rsid w:val="00784988"/>
    <w:rsid w:val="00784B61"/>
    <w:rsid w:val="00786C2F"/>
    <w:rsid w:val="00787C1D"/>
    <w:rsid w:val="007907CE"/>
    <w:rsid w:val="00792D3A"/>
    <w:rsid w:val="00795383"/>
    <w:rsid w:val="00795F68"/>
    <w:rsid w:val="0079622D"/>
    <w:rsid w:val="00797B76"/>
    <w:rsid w:val="00797C1E"/>
    <w:rsid w:val="007A18D6"/>
    <w:rsid w:val="007A2699"/>
    <w:rsid w:val="007A26BB"/>
    <w:rsid w:val="007A26CF"/>
    <w:rsid w:val="007A2DB8"/>
    <w:rsid w:val="007A3C61"/>
    <w:rsid w:val="007A3CCA"/>
    <w:rsid w:val="007A3D98"/>
    <w:rsid w:val="007A54F5"/>
    <w:rsid w:val="007A5EDD"/>
    <w:rsid w:val="007B05B6"/>
    <w:rsid w:val="007B0972"/>
    <w:rsid w:val="007B1D68"/>
    <w:rsid w:val="007B2309"/>
    <w:rsid w:val="007B34CD"/>
    <w:rsid w:val="007C0B0A"/>
    <w:rsid w:val="007C0E35"/>
    <w:rsid w:val="007C1F66"/>
    <w:rsid w:val="007C252B"/>
    <w:rsid w:val="007C33FC"/>
    <w:rsid w:val="007C40D8"/>
    <w:rsid w:val="007C48FB"/>
    <w:rsid w:val="007C5336"/>
    <w:rsid w:val="007C5E27"/>
    <w:rsid w:val="007C7456"/>
    <w:rsid w:val="007D0F3E"/>
    <w:rsid w:val="007D16A2"/>
    <w:rsid w:val="007D1996"/>
    <w:rsid w:val="007D62A0"/>
    <w:rsid w:val="007E01E7"/>
    <w:rsid w:val="007E0F4A"/>
    <w:rsid w:val="007E1C5B"/>
    <w:rsid w:val="007E30C7"/>
    <w:rsid w:val="007E3671"/>
    <w:rsid w:val="007E471E"/>
    <w:rsid w:val="007E60D6"/>
    <w:rsid w:val="007E7493"/>
    <w:rsid w:val="007E76F7"/>
    <w:rsid w:val="007E7F0C"/>
    <w:rsid w:val="007F0A93"/>
    <w:rsid w:val="007F17B8"/>
    <w:rsid w:val="007F22C1"/>
    <w:rsid w:val="007F2656"/>
    <w:rsid w:val="007F2B5A"/>
    <w:rsid w:val="007F4AE6"/>
    <w:rsid w:val="007F54B2"/>
    <w:rsid w:val="007F5F29"/>
    <w:rsid w:val="007F6347"/>
    <w:rsid w:val="007F6C05"/>
    <w:rsid w:val="007F76A3"/>
    <w:rsid w:val="008005A4"/>
    <w:rsid w:val="00802B3A"/>
    <w:rsid w:val="0080377D"/>
    <w:rsid w:val="008046DB"/>
    <w:rsid w:val="0080523D"/>
    <w:rsid w:val="00805937"/>
    <w:rsid w:val="00807055"/>
    <w:rsid w:val="0081081F"/>
    <w:rsid w:val="00810A95"/>
    <w:rsid w:val="008117AD"/>
    <w:rsid w:val="0081265C"/>
    <w:rsid w:val="00814073"/>
    <w:rsid w:val="008152E9"/>
    <w:rsid w:val="0081680D"/>
    <w:rsid w:val="00816A17"/>
    <w:rsid w:val="008175CD"/>
    <w:rsid w:val="00817B66"/>
    <w:rsid w:val="00820ED7"/>
    <w:rsid w:val="008226C7"/>
    <w:rsid w:val="00824A28"/>
    <w:rsid w:val="0082776D"/>
    <w:rsid w:val="00830312"/>
    <w:rsid w:val="00831E75"/>
    <w:rsid w:val="00832A7F"/>
    <w:rsid w:val="00833198"/>
    <w:rsid w:val="008335A9"/>
    <w:rsid w:val="0083471F"/>
    <w:rsid w:val="008371FC"/>
    <w:rsid w:val="008400C6"/>
    <w:rsid w:val="00842339"/>
    <w:rsid w:val="008453DF"/>
    <w:rsid w:val="008458CD"/>
    <w:rsid w:val="00846871"/>
    <w:rsid w:val="00851567"/>
    <w:rsid w:val="0085236D"/>
    <w:rsid w:val="00852649"/>
    <w:rsid w:val="0085558A"/>
    <w:rsid w:val="00856CEF"/>
    <w:rsid w:val="00857E15"/>
    <w:rsid w:val="00865083"/>
    <w:rsid w:val="008657FD"/>
    <w:rsid w:val="008708D1"/>
    <w:rsid w:val="00873A7E"/>
    <w:rsid w:val="00873C66"/>
    <w:rsid w:val="00873E46"/>
    <w:rsid w:val="00874B41"/>
    <w:rsid w:val="00874EB0"/>
    <w:rsid w:val="00875A8E"/>
    <w:rsid w:val="00876CD5"/>
    <w:rsid w:val="0088133F"/>
    <w:rsid w:val="00881396"/>
    <w:rsid w:val="00881F67"/>
    <w:rsid w:val="0088267E"/>
    <w:rsid w:val="0088449D"/>
    <w:rsid w:val="00884E1A"/>
    <w:rsid w:val="00885EBC"/>
    <w:rsid w:val="00890FF9"/>
    <w:rsid w:val="00891C75"/>
    <w:rsid w:val="00892450"/>
    <w:rsid w:val="00893106"/>
    <w:rsid w:val="00893948"/>
    <w:rsid w:val="008944FF"/>
    <w:rsid w:val="0089684F"/>
    <w:rsid w:val="00897B55"/>
    <w:rsid w:val="00897B69"/>
    <w:rsid w:val="008A09C3"/>
    <w:rsid w:val="008A1612"/>
    <w:rsid w:val="008A1CAC"/>
    <w:rsid w:val="008A28F1"/>
    <w:rsid w:val="008A34A9"/>
    <w:rsid w:val="008A41AD"/>
    <w:rsid w:val="008A43C9"/>
    <w:rsid w:val="008A5115"/>
    <w:rsid w:val="008A5505"/>
    <w:rsid w:val="008A5AFC"/>
    <w:rsid w:val="008A5C4D"/>
    <w:rsid w:val="008A680E"/>
    <w:rsid w:val="008A760E"/>
    <w:rsid w:val="008B08A6"/>
    <w:rsid w:val="008B1D68"/>
    <w:rsid w:val="008B2A29"/>
    <w:rsid w:val="008B460C"/>
    <w:rsid w:val="008B6FA2"/>
    <w:rsid w:val="008C02F3"/>
    <w:rsid w:val="008C0383"/>
    <w:rsid w:val="008C1593"/>
    <w:rsid w:val="008C2661"/>
    <w:rsid w:val="008C4507"/>
    <w:rsid w:val="008C666D"/>
    <w:rsid w:val="008D0973"/>
    <w:rsid w:val="008D2F54"/>
    <w:rsid w:val="008D3B26"/>
    <w:rsid w:val="008D4054"/>
    <w:rsid w:val="008D5E0F"/>
    <w:rsid w:val="008E047A"/>
    <w:rsid w:val="008E138D"/>
    <w:rsid w:val="008E1DF0"/>
    <w:rsid w:val="008E2CFD"/>
    <w:rsid w:val="008E4FE9"/>
    <w:rsid w:val="008E512F"/>
    <w:rsid w:val="008E603F"/>
    <w:rsid w:val="008F0453"/>
    <w:rsid w:val="008F10B7"/>
    <w:rsid w:val="008F3F86"/>
    <w:rsid w:val="008F45AB"/>
    <w:rsid w:val="008F51CB"/>
    <w:rsid w:val="008F59C8"/>
    <w:rsid w:val="008F790C"/>
    <w:rsid w:val="00901F2E"/>
    <w:rsid w:val="009025A3"/>
    <w:rsid w:val="0090394F"/>
    <w:rsid w:val="009039A9"/>
    <w:rsid w:val="00904997"/>
    <w:rsid w:val="00905D99"/>
    <w:rsid w:val="0090675A"/>
    <w:rsid w:val="009068E6"/>
    <w:rsid w:val="00911ACF"/>
    <w:rsid w:val="00911E5D"/>
    <w:rsid w:val="00913342"/>
    <w:rsid w:val="00913414"/>
    <w:rsid w:val="009137B4"/>
    <w:rsid w:val="00913EEB"/>
    <w:rsid w:val="00915808"/>
    <w:rsid w:val="00916E1D"/>
    <w:rsid w:val="00917172"/>
    <w:rsid w:val="0091718F"/>
    <w:rsid w:val="00923985"/>
    <w:rsid w:val="00923BA7"/>
    <w:rsid w:val="00927516"/>
    <w:rsid w:val="00927892"/>
    <w:rsid w:val="009301C8"/>
    <w:rsid w:val="00931E84"/>
    <w:rsid w:val="0093614A"/>
    <w:rsid w:val="00936DC6"/>
    <w:rsid w:val="00940492"/>
    <w:rsid w:val="00941039"/>
    <w:rsid w:val="00941457"/>
    <w:rsid w:val="009422FD"/>
    <w:rsid w:val="00942F52"/>
    <w:rsid w:val="00944FC7"/>
    <w:rsid w:val="00946922"/>
    <w:rsid w:val="00946A5E"/>
    <w:rsid w:val="009470C7"/>
    <w:rsid w:val="009479BC"/>
    <w:rsid w:val="00953A07"/>
    <w:rsid w:val="00953EFB"/>
    <w:rsid w:val="00953FB9"/>
    <w:rsid w:val="0095441B"/>
    <w:rsid w:val="00954844"/>
    <w:rsid w:val="00954D7D"/>
    <w:rsid w:val="00955672"/>
    <w:rsid w:val="00955BF3"/>
    <w:rsid w:val="009567A8"/>
    <w:rsid w:val="009604A7"/>
    <w:rsid w:val="009610B1"/>
    <w:rsid w:val="00962154"/>
    <w:rsid w:val="009621A0"/>
    <w:rsid w:val="00963197"/>
    <w:rsid w:val="0096370E"/>
    <w:rsid w:val="00963AA0"/>
    <w:rsid w:val="009651CD"/>
    <w:rsid w:val="0096599E"/>
    <w:rsid w:val="00965C43"/>
    <w:rsid w:val="0096676C"/>
    <w:rsid w:val="009671F6"/>
    <w:rsid w:val="009709AF"/>
    <w:rsid w:val="00970A41"/>
    <w:rsid w:val="009718F8"/>
    <w:rsid w:val="00972156"/>
    <w:rsid w:val="00972EB8"/>
    <w:rsid w:val="00973C1D"/>
    <w:rsid w:val="009753B3"/>
    <w:rsid w:val="0097652A"/>
    <w:rsid w:val="009765D0"/>
    <w:rsid w:val="0097771E"/>
    <w:rsid w:val="00977B44"/>
    <w:rsid w:val="00977F4D"/>
    <w:rsid w:val="00980739"/>
    <w:rsid w:val="00981310"/>
    <w:rsid w:val="00981ECB"/>
    <w:rsid w:val="00982291"/>
    <w:rsid w:val="00982FA4"/>
    <w:rsid w:val="00983253"/>
    <w:rsid w:val="00985314"/>
    <w:rsid w:val="0098575D"/>
    <w:rsid w:val="00987F6A"/>
    <w:rsid w:val="00990DC5"/>
    <w:rsid w:val="009920A7"/>
    <w:rsid w:val="00993A69"/>
    <w:rsid w:val="00993AB3"/>
    <w:rsid w:val="009958DE"/>
    <w:rsid w:val="009A0825"/>
    <w:rsid w:val="009A1E4C"/>
    <w:rsid w:val="009A276B"/>
    <w:rsid w:val="009A2865"/>
    <w:rsid w:val="009A2C7B"/>
    <w:rsid w:val="009A75EA"/>
    <w:rsid w:val="009B30F5"/>
    <w:rsid w:val="009B3208"/>
    <w:rsid w:val="009B43EA"/>
    <w:rsid w:val="009B46AD"/>
    <w:rsid w:val="009B558A"/>
    <w:rsid w:val="009B696B"/>
    <w:rsid w:val="009C0573"/>
    <w:rsid w:val="009C0B34"/>
    <w:rsid w:val="009C1FAA"/>
    <w:rsid w:val="009C20C9"/>
    <w:rsid w:val="009C2C51"/>
    <w:rsid w:val="009C2EAD"/>
    <w:rsid w:val="009C3193"/>
    <w:rsid w:val="009C447A"/>
    <w:rsid w:val="009C4C0E"/>
    <w:rsid w:val="009D18B0"/>
    <w:rsid w:val="009D1B1A"/>
    <w:rsid w:val="009D28F5"/>
    <w:rsid w:val="009D450E"/>
    <w:rsid w:val="009D474E"/>
    <w:rsid w:val="009D6835"/>
    <w:rsid w:val="009D73F0"/>
    <w:rsid w:val="009E0CF4"/>
    <w:rsid w:val="009E2011"/>
    <w:rsid w:val="009E2ED0"/>
    <w:rsid w:val="009E4AA4"/>
    <w:rsid w:val="009E4F3B"/>
    <w:rsid w:val="009E56FC"/>
    <w:rsid w:val="009E7954"/>
    <w:rsid w:val="009E7C32"/>
    <w:rsid w:val="009F0E69"/>
    <w:rsid w:val="009F1175"/>
    <w:rsid w:val="009F16C7"/>
    <w:rsid w:val="009F233E"/>
    <w:rsid w:val="009F2548"/>
    <w:rsid w:val="009F35E8"/>
    <w:rsid w:val="009F4EF1"/>
    <w:rsid w:val="009F4F66"/>
    <w:rsid w:val="009F51D7"/>
    <w:rsid w:val="009F6BF3"/>
    <w:rsid w:val="009F7A0B"/>
    <w:rsid w:val="009F7ADA"/>
    <w:rsid w:val="00A0044D"/>
    <w:rsid w:val="00A024A9"/>
    <w:rsid w:val="00A06295"/>
    <w:rsid w:val="00A06778"/>
    <w:rsid w:val="00A06B3B"/>
    <w:rsid w:val="00A10385"/>
    <w:rsid w:val="00A1062B"/>
    <w:rsid w:val="00A1236F"/>
    <w:rsid w:val="00A12D37"/>
    <w:rsid w:val="00A143EA"/>
    <w:rsid w:val="00A156CB"/>
    <w:rsid w:val="00A15F80"/>
    <w:rsid w:val="00A168E9"/>
    <w:rsid w:val="00A2258C"/>
    <w:rsid w:val="00A225B6"/>
    <w:rsid w:val="00A22E94"/>
    <w:rsid w:val="00A25028"/>
    <w:rsid w:val="00A2552F"/>
    <w:rsid w:val="00A25F25"/>
    <w:rsid w:val="00A26376"/>
    <w:rsid w:val="00A26810"/>
    <w:rsid w:val="00A26E26"/>
    <w:rsid w:val="00A2795E"/>
    <w:rsid w:val="00A30D15"/>
    <w:rsid w:val="00A30E5E"/>
    <w:rsid w:val="00A32D63"/>
    <w:rsid w:val="00A34E9F"/>
    <w:rsid w:val="00A362A0"/>
    <w:rsid w:val="00A36703"/>
    <w:rsid w:val="00A36A1F"/>
    <w:rsid w:val="00A37643"/>
    <w:rsid w:val="00A37D1C"/>
    <w:rsid w:val="00A4053D"/>
    <w:rsid w:val="00A40765"/>
    <w:rsid w:val="00A4101E"/>
    <w:rsid w:val="00A429EA"/>
    <w:rsid w:val="00A42A92"/>
    <w:rsid w:val="00A44520"/>
    <w:rsid w:val="00A44AF7"/>
    <w:rsid w:val="00A45300"/>
    <w:rsid w:val="00A4562A"/>
    <w:rsid w:val="00A458B6"/>
    <w:rsid w:val="00A45A10"/>
    <w:rsid w:val="00A46A4B"/>
    <w:rsid w:val="00A47FCE"/>
    <w:rsid w:val="00A51324"/>
    <w:rsid w:val="00A52AFB"/>
    <w:rsid w:val="00A53047"/>
    <w:rsid w:val="00A54FB5"/>
    <w:rsid w:val="00A5573C"/>
    <w:rsid w:val="00A55FD6"/>
    <w:rsid w:val="00A565EB"/>
    <w:rsid w:val="00A60A9A"/>
    <w:rsid w:val="00A60D05"/>
    <w:rsid w:val="00A61126"/>
    <w:rsid w:val="00A6245A"/>
    <w:rsid w:val="00A6344F"/>
    <w:rsid w:val="00A63CE2"/>
    <w:rsid w:val="00A65881"/>
    <w:rsid w:val="00A7067C"/>
    <w:rsid w:val="00A712AD"/>
    <w:rsid w:val="00A73180"/>
    <w:rsid w:val="00A763C5"/>
    <w:rsid w:val="00A81532"/>
    <w:rsid w:val="00A81B3D"/>
    <w:rsid w:val="00A81EB6"/>
    <w:rsid w:val="00A81F2E"/>
    <w:rsid w:val="00A826FA"/>
    <w:rsid w:val="00A82D2D"/>
    <w:rsid w:val="00A83C4B"/>
    <w:rsid w:val="00A84AB3"/>
    <w:rsid w:val="00A84B86"/>
    <w:rsid w:val="00A86D6A"/>
    <w:rsid w:val="00A90278"/>
    <w:rsid w:val="00A914CC"/>
    <w:rsid w:val="00A92892"/>
    <w:rsid w:val="00A951F2"/>
    <w:rsid w:val="00A95232"/>
    <w:rsid w:val="00A95A92"/>
    <w:rsid w:val="00A9631D"/>
    <w:rsid w:val="00A96D20"/>
    <w:rsid w:val="00A97E97"/>
    <w:rsid w:val="00AA079C"/>
    <w:rsid w:val="00AA188E"/>
    <w:rsid w:val="00AA2921"/>
    <w:rsid w:val="00AA2A36"/>
    <w:rsid w:val="00AA3B3C"/>
    <w:rsid w:val="00AA632E"/>
    <w:rsid w:val="00AA7502"/>
    <w:rsid w:val="00AB3B47"/>
    <w:rsid w:val="00AB709F"/>
    <w:rsid w:val="00AC06F8"/>
    <w:rsid w:val="00AC17A5"/>
    <w:rsid w:val="00AC205B"/>
    <w:rsid w:val="00AC243F"/>
    <w:rsid w:val="00AC247C"/>
    <w:rsid w:val="00AC3168"/>
    <w:rsid w:val="00AC4002"/>
    <w:rsid w:val="00AC51FC"/>
    <w:rsid w:val="00AC6BB6"/>
    <w:rsid w:val="00AD17FC"/>
    <w:rsid w:val="00AD3298"/>
    <w:rsid w:val="00AD4377"/>
    <w:rsid w:val="00AD5A3B"/>
    <w:rsid w:val="00AD7182"/>
    <w:rsid w:val="00AD7B0F"/>
    <w:rsid w:val="00AD7C99"/>
    <w:rsid w:val="00AE110C"/>
    <w:rsid w:val="00AE12A0"/>
    <w:rsid w:val="00AE20C0"/>
    <w:rsid w:val="00AE232F"/>
    <w:rsid w:val="00AE3911"/>
    <w:rsid w:val="00AE55FA"/>
    <w:rsid w:val="00AE6253"/>
    <w:rsid w:val="00AE793B"/>
    <w:rsid w:val="00AE7CA2"/>
    <w:rsid w:val="00AF0671"/>
    <w:rsid w:val="00AF0FD1"/>
    <w:rsid w:val="00AF3519"/>
    <w:rsid w:val="00AF3627"/>
    <w:rsid w:val="00AF6F7A"/>
    <w:rsid w:val="00B00342"/>
    <w:rsid w:val="00B00431"/>
    <w:rsid w:val="00B01448"/>
    <w:rsid w:val="00B02620"/>
    <w:rsid w:val="00B0263A"/>
    <w:rsid w:val="00B02A62"/>
    <w:rsid w:val="00B03444"/>
    <w:rsid w:val="00B04265"/>
    <w:rsid w:val="00B060B5"/>
    <w:rsid w:val="00B07707"/>
    <w:rsid w:val="00B10AF3"/>
    <w:rsid w:val="00B11835"/>
    <w:rsid w:val="00B127CA"/>
    <w:rsid w:val="00B13F5E"/>
    <w:rsid w:val="00B140BB"/>
    <w:rsid w:val="00B1569B"/>
    <w:rsid w:val="00B15DDC"/>
    <w:rsid w:val="00B15E28"/>
    <w:rsid w:val="00B163BE"/>
    <w:rsid w:val="00B2027B"/>
    <w:rsid w:val="00B20807"/>
    <w:rsid w:val="00B22791"/>
    <w:rsid w:val="00B246A5"/>
    <w:rsid w:val="00B262D0"/>
    <w:rsid w:val="00B26B76"/>
    <w:rsid w:val="00B2713F"/>
    <w:rsid w:val="00B27250"/>
    <w:rsid w:val="00B30FE0"/>
    <w:rsid w:val="00B3296E"/>
    <w:rsid w:val="00B349BC"/>
    <w:rsid w:val="00B3730C"/>
    <w:rsid w:val="00B379BC"/>
    <w:rsid w:val="00B37D34"/>
    <w:rsid w:val="00B4048C"/>
    <w:rsid w:val="00B413EF"/>
    <w:rsid w:val="00B41796"/>
    <w:rsid w:val="00B41879"/>
    <w:rsid w:val="00B46574"/>
    <w:rsid w:val="00B46A06"/>
    <w:rsid w:val="00B51917"/>
    <w:rsid w:val="00B56675"/>
    <w:rsid w:val="00B57944"/>
    <w:rsid w:val="00B62547"/>
    <w:rsid w:val="00B637D1"/>
    <w:rsid w:val="00B6388C"/>
    <w:rsid w:val="00B644BB"/>
    <w:rsid w:val="00B66B4A"/>
    <w:rsid w:val="00B67029"/>
    <w:rsid w:val="00B7157E"/>
    <w:rsid w:val="00B71AF9"/>
    <w:rsid w:val="00B72A85"/>
    <w:rsid w:val="00B731B3"/>
    <w:rsid w:val="00B7341D"/>
    <w:rsid w:val="00B73489"/>
    <w:rsid w:val="00B73E06"/>
    <w:rsid w:val="00B74569"/>
    <w:rsid w:val="00B74635"/>
    <w:rsid w:val="00B74F5F"/>
    <w:rsid w:val="00B7554D"/>
    <w:rsid w:val="00B75B7F"/>
    <w:rsid w:val="00B76203"/>
    <w:rsid w:val="00B77B02"/>
    <w:rsid w:val="00B77FC9"/>
    <w:rsid w:val="00B801EA"/>
    <w:rsid w:val="00B81C08"/>
    <w:rsid w:val="00B82B01"/>
    <w:rsid w:val="00B91BD4"/>
    <w:rsid w:val="00B91F68"/>
    <w:rsid w:val="00B934C1"/>
    <w:rsid w:val="00B93CCC"/>
    <w:rsid w:val="00B95370"/>
    <w:rsid w:val="00B95EC2"/>
    <w:rsid w:val="00B95EF5"/>
    <w:rsid w:val="00B95F26"/>
    <w:rsid w:val="00B9630C"/>
    <w:rsid w:val="00B967DF"/>
    <w:rsid w:val="00B96F06"/>
    <w:rsid w:val="00B979DC"/>
    <w:rsid w:val="00B97A6A"/>
    <w:rsid w:val="00BA044F"/>
    <w:rsid w:val="00BA12CD"/>
    <w:rsid w:val="00BA3FC7"/>
    <w:rsid w:val="00BA6CBE"/>
    <w:rsid w:val="00BA7998"/>
    <w:rsid w:val="00BA7C58"/>
    <w:rsid w:val="00BB07F1"/>
    <w:rsid w:val="00BB2CB9"/>
    <w:rsid w:val="00BB3A04"/>
    <w:rsid w:val="00BB3CC7"/>
    <w:rsid w:val="00BB73AB"/>
    <w:rsid w:val="00BC111F"/>
    <w:rsid w:val="00BC2282"/>
    <w:rsid w:val="00BC2CE4"/>
    <w:rsid w:val="00BC2F27"/>
    <w:rsid w:val="00BC4E47"/>
    <w:rsid w:val="00BC5766"/>
    <w:rsid w:val="00BC6A65"/>
    <w:rsid w:val="00BC7E9B"/>
    <w:rsid w:val="00BD0193"/>
    <w:rsid w:val="00BD46DF"/>
    <w:rsid w:val="00BD527B"/>
    <w:rsid w:val="00BD64C9"/>
    <w:rsid w:val="00BD6838"/>
    <w:rsid w:val="00BD6A3D"/>
    <w:rsid w:val="00BD6AC7"/>
    <w:rsid w:val="00BE1277"/>
    <w:rsid w:val="00BE1971"/>
    <w:rsid w:val="00BE23B5"/>
    <w:rsid w:val="00BE29B1"/>
    <w:rsid w:val="00BE598E"/>
    <w:rsid w:val="00BE6035"/>
    <w:rsid w:val="00BE70A9"/>
    <w:rsid w:val="00BE7A87"/>
    <w:rsid w:val="00BF1188"/>
    <w:rsid w:val="00BF1485"/>
    <w:rsid w:val="00BF1EF7"/>
    <w:rsid w:val="00BF27FD"/>
    <w:rsid w:val="00BF322D"/>
    <w:rsid w:val="00BF64DE"/>
    <w:rsid w:val="00BF68C8"/>
    <w:rsid w:val="00BF696B"/>
    <w:rsid w:val="00BF7D75"/>
    <w:rsid w:val="00C000FB"/>
    <w:rsid w:val="00C0034C"/>
    <w:rsid w:val="00C00ECB"/>
    <w:rsid w:val="00C010C4"/>
    <w:rsid w:val="00C0120D"/>
    <w:rsid w:val="00C017EB"/>
    <w:rsid w:val="00C01EA3"/>
    <w:rsid w:val="00C054E3"/>
    <w:rsid w:val="00C054E6"/>
    <w:rsid w:val="00C071F7"/>
    <w:rsid w:val="00C07417"/>
    <w:rsid w:val="00C1138E"/>
    <w:rsid w:val="00C11A30"/>
    <w:rsid w:val="00C11E9B"/>
    <w:rsid w:val="00C11FAB"/>
    <w:rsid w:val="00C1292B"/>
    <w:rsid w:val="00C13842"/>
    <w:rsid w:val="00C152AA"/>
    <w:rsid w:val="00C15754"/>
    <w:rsid w:val="00C166A1"/>
    <w:rsid w:val="00C16892"/>
    <w:rsid w:val="00C174C7"/>
    <w:rsid w:val="00C21803"/>
    <w:rsid w:val="00C23F7B"/>
    <w:rsid w:val="00C24F24"/>
    <w:rsid w:val="00C256D3"/>
    <w:rsid w:val="00C25B79"/>
    <w:rsid w:val="00C30C3B"/>
    <w:rsid w:val="00C30D5F"/>
    <w:rsid w:val="00C316A8"/>
    <w:rsid w:val="00C32438"/>
    <w:rsid w:val="00C33904"/>
    <w:rsid w:val="00C33E2A"/>
    <w:rsid w:val="00C3682A"/>
    <w:rsid w:val="00C40155"/>
    <w:rsid w:val="00C40847"/>
    <w:rsid w:val="00C40C92"/>
    <w:rsid w:val="00C40EAE"/>
    <w:rsid w:val="00C41366"/>
    <w:rsid w:val="00C41387"/>
    <w:rsid w:val="00C4182E"/>
    <w:rsid w:val="00C42A59"/>
    <w:rsid w:val="00C43921"/>
    <w:rsid w:val="00C44BB8"/>
    <w:rsid w:val="00C44CDF"/>
    <w:rsid w:val="00C454DE"/>
    <w:rsid w:val="00C45A6B"/>
    <w:rsid w:val="00C45F3C"/>
    <w:rsid w:val="00C45F8C"/>
    <w:rsid w:val="00C464AF"/>
    <w:rsid w:val="00C46866"/>
    <w:rsid w:val="00C50BCF"/>
    <w:rsid w:val="00C50DA4"/>
    <w:rsid w:val="00C51956"/>
    <w:rsid w:val="00C53B73"/>
    <w:rsid w:val="00C5548E"/>
    <w:rsid w:val="00C55DFF"/>
    <w:rsid w:val="00C5699B"/>
    <w:rsid w:val="00C56DEB"/>
    <w:rsid w:val="00C5721A"/>
    <w:rsid w:val="00C6023C"/>
    <w:rsid w:val="00C62D02"/>
    <w:rsid w:val="00C63CED"/>
    <w:rsid w:val="00C63FCB"/>
    <w:rsid w:val="00C64089"/>
    <w:rsid w:val="00C66318"/>
    <w:rsid w:val="00C6742C"/>
    <w:rsid w:val="00C704DE"/>
    <w:rsid w:val="00C72714"/>
    <w:rsid w:val="00C72A19"/>
    <w:rsid w:val="00C7757C"/>
    <w:rsid w:val="00C77F04"/>
    <w:rsid w:val="00C830FA"/>
    <w:rsid w:val="00C8354D"/>
    <w:rsid w:val="00C83935"/>
    <w:rsid w:val="00C8458D"/>
    <w:rsid w:val="00C84A9A"/>
    <w:rsid w:val="00C85028"/>
    <w:rsid w:val="00C85EE4"/>
    <w:rsid w:val="00C86034"/>
    <w:rsid w:val="00C86536"/>
    <w:rsid w:val="00C90DFC"/>
    <w:rsid w:val="00C94524"/>
    <w:rsid w:val="00C9580A"/>
    <w:rsid w:val="00CA0CD3"/>
    <w:rsid w:val="00CA1776"/>
    <w:rsid w:val="00CA1DC5"/>
    <w:rsid w:val="00CA5A59"/>
    <w:rsid w:val="00CA6C51"/>
    <w:rsid w:val="00CA795C"/>
    <w:rsid w:val="00CB0654"/>
    <w:rsid w:val="00CB0E95"/>
    <w:rsid w:val="00CB2672"/>
    <w:rsid w:val="00CB75DF"/>
    <w:rsid w:val="00CC25B2"/>
    <w:rsid w:val="00CC2AD3"/>
    <w:rsid w:val="00CC36CE"/>
    <w:rsid w:val="00CC54D5"/>
    <w:rsid w:val="00CC6618"/>
    <w:rsid w:val="00CC7673"/>
    <w:rsid w:val="00CD3DBA"/>
    <w:rsid w:val="00CD44A2"/>
    <w:rsid w:val="00CD4BD9"/>
    <w:rsid w:val="00CD604A"/>
    <w:rsid w:val="00CD7707"/>
    <w:rsid w:val="00CE0662"/>
    <w:rsid w:val="00CE0A95"/>
    <w:rsid w:val="00CE1C33"/>
    <w:rsid w:val="00CE1E78"/>
    <w:rsid w:val="00CE2105"/>
    <w:rsid w:val="00CE41EF"/>
    <w:rsid w:val="00CE4B55"/>
    <w:rsid w:val="00CE4CDC"/>
    <w:rsid w:val="00CE4EB3"/>
    <w:rsid w:val="00CE7111"/>
    <w:rsid w:val="00CE774C"/>
    <w:rsid w:val="00CF0FA5"/>
    <w:rsid w:val="00CF193E"/>
    <w:rsid w:val="00CF3786"/>
    <w:rsid w:val="00CF41AB"/>
    <w:rsid w:val="00CF57E7"/>
    <w:rsid w:val="00CF59F8"/>
    <w:rsid w:val="00CF5D39"/>
    <w:rsid w:val="00CF6BD9"/>
    <w:rsid w:val="00CF73EE"/>
    <w:rsid w:val="00CF74F7"/>
    <w:rsid w:val="00D004B8"/>
    <w:rsid w:val="00D0225B"/>
    <w:rsid w:val="00D0227E"/>
    <w:rsid w:val="00D02802"/>
    <w:rsid w:val="00D02852"/>
    <w:rsid w:val="00D02AAA"/>
    <w:rsid w:val="00D052F4"/>
    <w:rsid w:val="00D055AD"/>
    <w:rsid w:val="00D05B73"/>
    <w:rsid w:val="00D07030"/>
    <w:rsid w:val="00D10704"/>
    <w:rsid w:val="00D10E46"/>
    <w:rsid w:val="00D11973"/>
    <w:rsid w:val="00D127D8"/>
    <w:rsid w:val="00D150DC"/>
    <w:rsid w:val="00D154C3"/>
    <w:rsid w:val="00D155BD"/>
    <w:rsid w:val="00D15DA5"/>
    <w:rsid w:val="00D170A1"/>
    <w:rsid w:val="00D17165"/>
    <w:rsid w:val="00D17CA6"/>
    <w:rsid w:val="00D234A0"/>
    <w:rsid w:val="00D24B32"/>
    <w:rsid w:val="00D27DD4"/>
    <w:rsid w:val="00D313A0"/>
    <w:rsid w:val="00D31A37"/>
    <w:rsid w:val="00D32366"/>
    <w:rsid w:val="00D32BCD"/>
    <w:rsid w:val="00D32E9D"/>
    <w:rsid w:val="00D340E9"/>
    <w:rsid w:val="00D3429C"/>
    <w:rsid w:val="00D344B2"/>
    <w:rsid w:val="00D34D23"/>
    <w:rsid w:val="00D35B93"/>
    <w:rsid w:val="00D369CF"/>
    <w:rsid w:val="00D3734A"/>
    <w:rsid w:val="00D3791D"/>
    <w:rsid w:val="00D37DCB"/>
    <w:rsid w:val="00D40762"/>
    <w:rsid w:val="00D411D0"/>
    <w:rsid w:val="00D42B98"/>
    <w:rsid w:val="00D44BBA"/>
    <w:rsid w:val="00D46216"/>
    <w:rsid w:val="00D46258"/>
    <w:rsid w:val="00D47844"/>
    <w:rsid w:val="00D50057"/>
    <w:rsid w:val="00D514DB"/>
    <w:rsid w:val="00D52360"/>
    <w:rsid w:val="00D535B4"/>
    <w:rsid w:val="00D53D23"/>
    <w:rsid w:val="00D55943"/>
    <w:rsid w:val="00D5694F"/>
    <w:rsid w:val="00D57DB5"/>
    <w:rsid w:val="00D61761"/>
    <w:rsid w:val="00D620BE"/>
    <w:rsid w:val="00D62604"/>
    <w:rsid w:val="00D63260"/>
    <w:rsid w:val="00D65A1C"/>
    <w:rsid w:val="00D65B63"/>
    <w:rsid w:val="00D6628D"/>
    <w:rsid w:val="00D71B4B"/>
    <w:rsid w:val="00D7211C"/>
    <w:rsid w:val="00D7288F"/>
    <w:rsid w:val="00D73ED6"/>
    <w:rsid w:val="00D752C0"/>
    <w:rsid w:val="00D7605D"/>
    <w:rsid w:val="00D76E0D"/>
    <w:rsid w:val="00D77974"/>
    <w:rsid w:val="00D822D3"/>
    <w:rsid w:val="00D84047"/>
    <w:rsid w:val="00D85746"/>
    <w:rsid w:val="00D8702B"/>
    <w:rsid w:val="00D87C4E"/>
    <w:rsid w:val="00D9143F"/>
    <w:rsid w:val="00D915BF"/>
    <w:rsid w:val="00D93812"/>
    <w:rsid w:val="00D93E75"/>
    <w:rsid w:val="00D978BB"/>
    <w:rsid w:val="00DA1AE2"/>
    <w:rsid w:val="00DA266E"/>
    <w:rsid w:val="00DA3746"/>
    <w:rsid w:val="00DA37FB"/>
    <w:rsid w:val="00DA3E52"/>
    <w:rsid w:val="00DA4513"/>
    <w:rsid w:val="00DA4995"/>
    <w:rsid w:val="00DA52C0"/>
    <w:rsid w:val="00DA5F75"/>
    <w:rsid w:val="00DA7B29"/>
    <w:rsid w:val="00DB2079"/>
    <w:rsid w:val="00DB25C1"/>
    <w:rsid w:val="00DB306E"/>
    <w:rsid w:val="00DB3185"/>
    <w:rsid w:val="00DB398A"/>
    <w:rsid w:val="00DB3B75"/>
    <w:rsid w:val="00DB5C32"/>
    <w:rsid w:val="00DB5D5F"/>
    <w:rsid w:val="00DB6E04"/>
    <w:rsid w:val="00DB73E1"/>
    <w:rsid w:val="00DC0A04"/>
    <w:rsid w:val="00DC1403"/>
    <w:rsid w:val="00DC2839"/>
    <w:rsid w:val="00DC3583"/>
    <w:rsid w:val="00DC3653"/>
    <w:rsid w:val="00DC41BC"/>
    <w:rsid w:val="00DC5AEB"/>
    <w:rsid w:val="00DC68C1"/>
    <w:rsid w:val="00DC7649"/>
    <w:rsid w:val="00DD1818"/>
    <w:rsid w:val="00DD2747"/>
    <w:rsid w:val="00DD2E60"/>
    <w:rsid w:val="00DD33CC"/>
    <w:rsid w:val="00DD5792"/>
    <w:rsid w:val="00DD5B45"/>
    <w:rsid w:val="00DD713A"/>
    <w:rsid w:val="00DE1559"/>
    <w:rsid w:val="00DE2F48"/>
    <w:rsid w:val="00DE34F4"/>
    <w:rsid w:val="00DE496D"/>
    <w:rsid w:val="00DE59D0"/>
    <w:rsid w:val="00DE68D1"/>
    <w:rsid w:val="00DF1100"/>
    <w:rsid w:val="00DF1ABA"/>
    <w:rsid w:val="00DF32B9"/>
    <w:rsid w:val="00DF49DE"/>
    <w:rsid w:val="00DF6B33"/>
    <w:rsid w:val="00E00EF2"/>
    <w:rsid w:val="00E03D23"/>
    <w:rsid w:val="00E058D3"/>
    <w:rsid w:val="00E072DE"/>
    <w:rsid w:val="00E07D40"/>
    <w:rsid w:val="00E100C5"/>
    <w:rsid w:val="00E11C34"/>
    <w:rsid w:val="00E11EEF"/>
    <w:rsid w:val="00E12C7D"/>
    <w:rsid w:val="00E163E6"/>
    <w:rsid w:val="00E1660D"/>
    <w:rsid w:val="00E17643"/>
    <w:rsid w:val="00E17B05"/>
    <w:rsid w:val="00E20394"/>
    <w:rsid w:val="00E2124C"/>
    <w:rsid w:val="00E21D72"/>
    <w:rsid w:val="00E23B8D"/>
    <w:rsid w:val="00E23F02"/>
    <w:rsid w:val="00E24443"/>
    <w:rsid w:val="00E2671E"/>
    <w:rsid w:val="00E278C2"/>
    <w:rsid w:val="00E3104D"/>
    <w:rsid w:val="00E3284E"/>
    <w:rsid w:val="00E36A74"/>
    <w:rsid w:val="00E3704D"/>
    <w:rsid w:val="00E377A6"/>
    <w:rsid w:val="00E402C9"/>
    <w:rsid w:val="00E40936"/>
    <w:rsid w:val="00E40F44"/>
    <w:rsid w:val="00E4179B"/>
    <w:rsid w:val="00E4191B"/>
    <w:rsid w:val="00E43DA3"/>
    <w:rsid w:val="00E46A55"/>
    <w:rsid w:val="00E47BAD"/>
    <w:rsid w:val="00E50560"/>
    <w:rsid w:val="00E51F26"/>
    <w:rsid w:val="00E5235D"/>
    <w:rsid w:val="00E53101"/>
    <w:rsid w:val="00E5526E"/>
    <w:rsid w:val="00E55272"/>
    <w:rsid w:val="00E557C7"/>
    <w:rsid w:val="00E607AE"/>
    <w:rsid w:val="00E61374"/>
    <w:rsid w:val="00E62F94"/>
    <w:rsid w:val="00E63707"/>
    <w:rsid w:val="00E64113"/>
    <w:rsid w:val="00E65796"/>
    <w:rsid w:val="00E65E95"/>
    <w:rsid w:val="00E667A3"/>
    <w:rsid w:val="00E66CA3"/>
    <w:rsid w:val="00E67573"/>
    <w:rsid w:val="00E6793B"/>
    <w:rsid w:val="00E67D9F"/>
    <w:rsid w:val="00E7282B"/>
    <w:rsid w:val="00E72961"/>
    <w:rsid w:val="00E73B49"/>
    <w:rsid w:val="00E73DCA"/>
    <w:rsid w:val="00E7614A"/>
    <w:rsid w:val="00E76B34"/>
    <w:rsid w:val="00E80089"/>
    <w:rsid w:val="00E805A0"/>
    <w:rsid w:val="00E807EC"/>
    <w:rsid w:val="00E81577"/>
    <w:rsid w:val="00E819E4"/>
    <w:rsid w:val="00E81A8B"/>
    <w:rsid w:val="00E832D4"/>
    <w:rsid w:val="00E834F2"/>
    <w:rsid w:val="00E836A2"/>
    <w:rsid w:val="00E83836"/>
    <w:rsid w:val="00E83A41"/>
    <w:rsid w:val="00E87416"/>
    <w:rsid w:val="00E875BD"/>
    <w:rsid w:val="00E90E29"/>
    <w:rsid w:val="00E92509"/>
    <w:rsid w:val="00E9276D"/>
    <w:rsid w:val="00E93C06"/>
    <w:rsid w:val="00E9606D"/>
    <w:rsid w:val="00E96A8E"/>
    <w:rsid w:val="00EA14CC"/>
    <w:rsid w:val="00EA15D2"/>
    <w:rsid w:val="00EA180F"/>
    <w:rsid w:val="00EA3308"/>
    <w:rsid w:val="00EA4B99"/>
    <w:rsid w:val="00EA646F"/>
    <w:rsid w:val="00EA69E2"/>
    <w:rsid w:val="00EA74A9"/>
    <w:rsid w:val="00EA750D"/>
    <w:rsid w:val="00EB3EA9"/>
    <w:rsid w:val="00EB44A0"/>
    <w:rsid w:val="00EB476A"/>
    <w:rsid w:val="00EB4FB5"/>
    <w:rsid w:val="00EB552C"/>
    <w:rsid w:val="00EB5B3E"/>
    <w:rsid w:val="00EB6072"/>
    <w:rsid w:val="00EC0420"/>
    <w:rsid w:val="00EC12B1"/>
    <w:rsid w:val="00EC53CB"/>
    <w:rsid w:val="00EC669A"/>
    <w:rsid w:val="00EC6C19"/>
    <w:rsid w:val="00ED04D0"/>
    <w:rsid w:val="00ED0B45"/>
    <w:rsid w:val="00ED2250"/>
    <w:rsid w:val="00ED2E0B"/>
    <w:rsid w:val="00ED45EB"/>
    <w:rsid w:val="00ED67A3"/>
    <w:rsid w:val="00ED6B4B"/>
    <w:rsid w:val="00ED6FFA"/>
    <w:rsid w:val="00ED72EE"/>
    <w:rsid w:val="00EE1DE6"/>
    <w:rsid w:val="00EE31C5"/>
    <w:rsid w:val="00EE5243"/>
    <w:rsid w:val="00EE52B5"/>
    <w:rsid w:val="00EE716B"/>
    <w:rsid w:val="00EE7B7A"/>
    <w:rsid w:val="00EE7FDB"/>
    <w:rsid w:val="00EF0ACE"/>
    <w:rsid w:val="00EF2661"/>
    <w:rsid w:val="00EF2F98"/>
    <w:rsid w:val="00EF58AE"/>
    <w:rsid w:val="00EF6755"/>
    <w:rsid w:val="00EF7330"/>
    <w:rsid w:val="00F00638"/>
    <w:rsid w:val="00F00C56"/>
    <w:rsid w:val="00F01514"/>
    <w:rsid w:val="00F01A81"/>
    <w:rsid w:val="00F03811"/>
    <w:rsid w:val="00F03BAB"/>
    <w:rsid w:val="00F04DAF"/>
    <w:rsid w:val="00F04EB0"/>
    <w:rsid w:val="00F058DC"/>
    <w:rsid w:val="00F05B81"/>
    <w:rsid w:val="00F06C32"/>
    <w:rsid w:val="00F07B6C"/>
    <w:rsid w:val="00F104AC"/>
    <w:rsid w:val="00F1227A"/>
    <w:rsid w:val="00F12B46"/>
    <w:rsid w:val="00F134E0"/>
    <w:rsid w:val="00F13AD8"/>
    <w:rsid w:val="00F149ED"/>
    <w:rsid w:val="00F17A9E"/>
    <w:rsid w:val="00F20C13"/>
    <w:rsid w:val="00F22ADE"/>
    <w:rsid w:val="00F23096"/>
    <w:rsid w:val="00F257A0"/>
    <w:rsid w:val="00F25F53"/>
    <w:rsid w:val="00F26FA7"/>
    <w:rsid w:val="00F275BD"/>
    <w:rsid w:val="00F30669"/>
    <w:rsid w:val="00F30842"/>
    <w:rsid w:val="00F318F7"/>
    <w:rsid w:val="00F31F63"/>
    <w:rsid w:val="00F3217B"/>
    <w:rsid w:val="00F344E2"/>
    <w:rsid w:val="00F35553"/>
    <w:rsid w:val="00F426D7"/>
    <w:rsid w:val="00F42739"/>
    <w:rsid w:val="00F43AC6"/>
    <w:rsid w:val="00F4598C"/>
    <w:rsid w:val="00F46403"/>
    <w:rsid w:val="00F47072"/>
    <w:rsid w:val="00F501E1"/>
    <w:rsid w:val="00F527AC"/>
    <w:rsid w:val="00F531AB"/>
    <w:rsid w:val="00F53733"/>
    <w:rsid w:val="00F54A71"/>
    <w:rsid w:val="00F55BED"/>
    <w:rsid w:val="00F56487"/>
    <w:rsid w:val="00F60C53"/>
    <w:rsid w:val="00F60C71"/>
    <w:rsid w:val="00F62E3A"/>
    <w:rsid w:val="00F63597"/>
    <w:rsid w:val="00F6366D"/>
    <w:rsid w:val="00F6763B"/>
    <w:rsid w:val="00F7129C"/>
    <w:rsid w:val="00F71A09"/>
    <w:rsid w:val="00F7226E"/>
    <w:rsid w:val="00F738C2"/>
    <w:rsid w:val="00F73E03"/>
    <w:rsid w:val="00F745D2"/>
    <w:rsid w:val="00F7648B"/>
    <w:rsid w:val="00F76D9A"/>
    <w:rsid w:val="00F77459"/>
    <w:rsid w:val="00F779D0"/>
    <w:rsid w:val="00F80C0F"/>
    <w:rsid w:val="00F81164"/>
    <w:rsid w:val="00F81628"/>
    <w:rsid w:val="00F81C82"/>
    <w:rsid w:val="00F81F7F"/>
    <w:rsid w:val="00F82924"/>
    <w:rsid w:val="00F82A66"/>
    <w:rsid w:val="00F840EB"/>
    <w:rsid w:val="00F85488"/>
    <w:rsid w:val="00F85EB5"/>
    <w:rsid w:val="00F862CB"/>
    <w:rsid w:val="00F86ACF"/>
    <w:rsid w:val="00F86BA0"/>
    <w:rsid w:val="00F9194A"/>
    <w:rsid w:val="00F92260"/>
    <w:rsid w:val="00F922D1"/>
    <w:rsid w:val="00F9448F"/>
    <w:rsid w:val="00F94C40"/>
    <w:rsid w:val="00F94C8A"/>
    <w:rsid w:val="00F962C4"/>
    <w:rsid w:val="00F97D7D"/>
    <w:rsid w:val="00FA13F2"/>
    <w:rsid w:val="00FA29CC"/>
    <w:rsid w:val="00FA33CF"/>
    <w:rsid w:val="00FA39AD"/>
    <w:rsid w:val="00FA3B64"/>
    <w:rsid w:val="00FA5834"/>
    <w:rsid w:val="00FA5DD5"/>
    <w:rsid w:val="00FA5E7D"/>
    <w:rsid w:val="00FA66BA"/>
    <w:rsid w:val="00FA7F78"/>
    <w:rsid w:val="00FB13DB"/>
    <w:rsid w:val="00FB299D"/>
    <w:rsid w:val="00FB29CC"/>
    <w:rsid w:val="00FB2D37"/>
    <w:rsid w:val="00FB3C21"/>
    <w:rsid w:val="00FB4BFC"/>
    <w:rsid w:val="00FB6373"/>
    <w:rsid w:val="00FB74B8"/>
    <w:rsid w:val="00FC3974"/>
    <w:rsid w:val="00FC3E5B"/>
    <w:rsid w:val="00FC477E"/>
    <w:rsid w:val="00FC55A1"/>
    <w:rsid w:val="00FC59F7"/>
    <w:rsid w:val="00FC5AF0"/>
    <w:rsid w:val="00FC5E1B"/>
    <w:rsid w:val="00FC6727"/>
    <w:rsid w:val="00FC7190"/>
    <w:rsid w:val="00FC7F5D"/>
    <w:rsid w:val="00FD08AA"/>
    <w:rsid w:val="00FE067B"/>
    <w:rsid w:val="00FE1B36"/>
    <w:rsid w:val="00FE1DE2"/>
    <w:rsid w:val="00FE20E4"/>
    <w:rsid w:val="00FE28FC"/>
    <w:rsid w:val="00FE3406"/>
    <w:rsid w:val="00FE3763"/>
    <w:rsid w:val="00FE4CFE"/>
    <w:rsid w:val="00FE79F6"/>
    <w:rsid w:val="00FF01EC"/>
    <w:rsid w:val="00FF26C0"/>
    <w:rsid w:val="00FF2B4A"/>
    <w:rsid w:val="00FF30D9"/>
    <w:rsid w:val="00FF5FEC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1CA"/>
  <w15:docId w15:val="{F4E83631-77AF-4D06-9BB6-A18D6BBA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B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L1,Numerowanie,Akapit z listą5,T_SZ_List Paragraph,Normal,Akapit z listą31,Nag1,Podsis rysunku,BulletC,Wyliczanie,Obiekt,Akapit z listą BS,Punktor - wymiennik,Kolorowa lista — akcent 11,Akapit z listą3,Normal1,lp1"/>
    <w:basedOn w:val="Normalny"/>
    <w:link w:val="AkapitzlistZnak"/>
    <w:uiPriority w:val="34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,Normal Znak,Akapit z listą31 Znak,Nag1 Znak,Podsis rysunku Znak,BulletC Znak,Wyliczanie Znak,Obiekt Znak,Akapit z listą BS Znak"/>
    <w:basedOn w:val="Domylnaczcionkaakapitu"/>
    <w:link w:val="Akapitzlist"/>
    <w:uiPriority w:val="34"/>
    <w:qFormat/>
    <w:locked/>
    <w:rsid w:val="001C72EC"/>
  </w:style>
  <w:style w:type="character" w:styleId="Hipercze">
    <w:name w:val="Hyperlink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3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5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5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sz w:val="22"/>
      <w:szCs w:val="22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5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5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sz w:val="22"/>
      <w:szCs w:val="22"/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uiPriority w:val="99"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2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0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7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4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8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7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60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1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83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8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7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781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585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79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624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49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9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976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94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574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244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05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09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4014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36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73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31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3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6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74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3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5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05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9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052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2070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39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3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917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834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967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60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34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26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9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4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5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84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0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6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1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5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48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10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5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24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0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77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2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56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82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9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19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12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62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6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99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69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8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42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12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89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6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3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12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2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1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1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5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26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9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1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08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76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54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3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7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29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7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0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udencki\Dropbox\WZORCOWE%20SIWZ\WZ&#211;R%20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EBD2-FC7A-4994-BD5B-F970859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SIWZ</Template>
  <TotalTime>1389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Links>
    <vt:vector size="12" baseType="variant">
      <vt:variant>
        <vt:i4>4718653</vt:i4>
      </vt:variant>
      <vt:variant>
        <vt:i4>3</vt:i4>
      </vt:variant>
      <vt:variant>
        <vt:i4>0</vt:i4>
      </vt:variant>
      <vt:variant>
        <vt:i4>5</vt:i4>
      </vt:variant>
      <vt:variant>
        <vt:lpwstr>mailto:iod@khk.krakow.pl</vt:lpwstr>
      </vt:variant>
      <vt:variant>
        <vt:lpwstr/>
      </vt:variant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mailto:przetargi@khk.krakow.pl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Studencki</dc:creator>
  <cp:lastModifiedBy>WDK</cp:lastModifiedBy>
  <cp:revision>287</cp:revision>
  <cp:lastPrinted>2024-01-04T10:30:00Z</cp:lastPrinted>
  <dcterms:created xsi:type="dcterms:W3CDTF">2020-10-22T09:26:00Z</dcterms:created>
  <dcterms:modified xsi:type="dcterms:W3CDTF">2025-12-02T09:35:00Z</dcterms:modified>
</cp:coreProperties>
</file>